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A5748" w:rsidRDefault="00FA5748" w:rsidP="00FA5748">
      <w:pPr>
        <w:ind w:firstLine="0"/>
        <w:jc w:val="left"/>
        <w:rPr>
          <w:b/>
          <w:bCs/>
        </w:rPr>
      </w:pPr>
      <w:r>
        <w:rPr>
          <w:b/>
          <w:bCs/>
        </w:rPr>
        <w:t>ΠΑΡΑΡΤΗΜΑ Β</w:t>
      </w:r>
    </w:p>
    <w:p w:rsidR="00E71074" w:rsidRDefault="00E71074">
      <w:pPr>
        <w:ind w:firstLine="0"/>
        <w:jc w:val="center"/>
      </w:pPr>
      <w:r>
        <w:rPr>
          <w:b/>
          <w:bCs/>
        </w:rPr>
        <w:t xml:space="preserve">ΤΥΠΟΠΟΙΗΜΕΝΟ ΕΝΤΥΠΟ ΥΠΕΥΘΥΝΗΣ ΔΗΛΩΣΗΣ </w:t>
      </w:r>
      <w:r>
        <w:rPr>
          <w:b/>
          <w:bCs/>
          <w:sz w:val="24"/>
          <w:szCs w:val="24"/>
        </w:rPr>
        <w:t>(TEΥΔ)</w:t>
      </w:r>
    </w:p>
    <w:p w:rsidR="00E71074" w:rsidRDefault="00E71074">
      <w:pPr>
        <w:jc w:val="center"/>
      </w:pPr>
      <w:r>
        <w:rPr>
          <w:b/>
          <w:bCs/>
          <w:sz w:val="24"/>
          <w:szCs w:val="24"/>
        </w:rPr>
        <w:t>[άρθρου 79 παρ. 4 ν. 4412/2016 (Α 147)]</w:t>
      </w:r>
    </w:p>
    <w:p w:rsidR="00E71074" w:rsidRDefault="00E71074">
      <w:pPr>
        <w:ind w:firstLine="0"/>
        <w:jc w:val="center"/>
        <w:rPr>
          <w:rFonts w:eastAsia="Calibri"/>
          <w:b/>
          <w:bCs/>
          <w:color w:val="00000A"/>
          <w:sz w:val="24"/>
          <w:szCs w:val="24"/>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71074" w:rsidRDefault="00E71074">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E71074" w:rsidRDefault="00E71074">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E71074">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E71074" w:rsidRDefault="00E71074">
            <w:pPr>
              <w:spacing w:after="0"/>
              <w:ind w:firstLine="0"/>
            </w:pPr>
            <w:r>
              <w:rPr>
                <w:b/>
                <w:bCs/>
              </w:rPr>
              <w:t>Α: Ονομασία, διεύθυνση και στοιχεία επικοινωνίας της αναθέτουσας αρχής (αα)/ αναθέτοντα φορέα (αφ)</w:t>
            </w:r>
          </w:p>
          <w:p w:rsidR="00E71074" w:rsidRPr="00FA5748" w:rsidRDefault="00E71074">
            <w:pPr>
              <w:spacing w:after="0"/>
              <w:ind w:firstLine="0"/>
            </w:pPr>
            <w:r>
              <w:t>- Ονομασία:</w:t>
            </w:r>
            <w:r w:rsidR="00FA3FDF">
              <w:t xml:space="preserve"> ΔΗΜΟΣ </w:t>
            </w:r>
            <w:r w:rsidR="00FA5748">
              <w:t>ΗΛΙΔΑΣ</w:t>
            </w:r>
          </w:p>
          <w:p w:rsidR="00E71074" w:rsidRDefault="00E71074">
            <w:pPr>
              <w:spacing w:after="0"/>
              <w:ind w:firstLine="0"/>
            </w:pPr>
            <w:r>
              <w:t>- Κωδικός  Αναθέτουσας Αρχής / Ανα</w:t>
            </w:r>
            <w:r w:rsidR="00FA3FDF">
              <w:t xml:space="preserve">θέτοντα Φορέα ΚΗΜΔΗΣ : </w:t>
            </w:r>
            <w:r w:rsidR="00FA5748">
              <w:t>6106</w:t>
            </w:r>
          </w:p>
          <w:p w:rsidR="00E71074" w:rsidRDefault="00E71074">
            <w:pPr>
              <w:spacing w:after="0"/>
              <w:ind w:firstLine="0"/>
            </w:pPr>
            <w:r>
              <w:t>- Ταχυδρομική διεύθ</w:t>
            </w:r>
            <w:r w:rsidR="00FA3FDF">
              <w:t xml:space="preserve">υνση / Πόλη / </w:t>
            </w:r>
            <w:proofErr w:type="spellStart"/>
            <w:r w:rsidR="00FA3FDF">
              <w:t>Ταχ</w:t>
            </w:r>
            <w:proofErr w:type="spellEnd"/>
            <w:r w:rsidR="00FA3FDF">
              <w:t xml:space="preserve">. Κωδικός: </w:t>
            </w:r>
            <w:r w:rsidR="00FA5748">
              <w:t>Φ. ΕΤΑΙΡΕΙΑΣ 6 ΑΜΑΛΙΑΔΑ ΤΚ 27200</w:t>
            </w:r>
          </w:p>
          <w:p w:rsidR="00E71074" w:rsidRDefault="00FA3FDF">
            <w:pPr>
              <w:spacing w:after="0"/>
              <w:ind w:firstLine="0"/>
            </w:pPr>
            <w:r>
              <w:t xml:space="preserve">- Αρμόδιος για πληροφορίες: </w:t>
            </w:r>
            <w:r w:rsidR="00FA5748">
              <w:t>ΖΑΦΕΙΡΟΠΟΥΛΟΣ ΧΡΗΣΤΟΣ</w:t>
            </w:r>
          </w:p>
          <w:p w:rsidR="00E71074" w:rsidRDefault="00FA3FDF">
            <w:pPr>
              <w:spacing w:after="0"/>
              <w:ind w:firstLine="0"/>
            </w:pPr>
            <w:r>
              <w:t xml:space="preserve">- Τηλέφωνο: </w:t>
            </w:r>
            <w:r w:rsidR="00FA5748">
              <w:t>2622360561</w:t>
            </w:r>
          </w:p>
          <w:p w:rsidR="00E71074" w:rsidRPr="004806DD" w:rsidRDefault="00FA3FDF">
            <w:pPr>
              <w:spacing w:after="0"/>
              <w:ind w:firstLine="0"/>
            </w:pPr>
            <w:r>
              <w:t xml:space="preserve">- </w:t>
            </w:r>
            <w:proofErr w:type="spellStart"/>
            <w:r>
              <w:t>Ηλ</w:t>
            </w:r>
            <w:proofErr w:type="spellEnd"/>
            <w:r>
              <w:t xml:space="preserve">. ταχυδρομείο: </w:t>
            </w:r>
            <w:r w:rsidR="00FA5748" w:rsidRPr="001D0EB8">
              <w:rPr>
                <w:rStyle w:val="afb"/>
                <w:rFonts w:asciiTheme="minorHAnsi" w:hAnsiTheme="minorHAnsi" w:cs="Tahoma"/>
                <w:color w:val="000000"/>
              </w:rPr>
              <w:t>chriszafeir@amaliada.gr</w:t>
            </w:r>
          </w:p>
          <w:p w:rsidR="00E71074" w:rsidRPr="00FA3FDF" w:rsidRDefault="00E71074" w:rsidP="004806DD">
            <w:pPr>
              <w:spacing w:after="0"/>
              <w:ind w:firstLine="0"/>
            </w:pPr>
            <w:r>
              <w:t>- Διεύθυνση στο Διαδίκτ</w:t>
            </w:r>
            <w:r w:rsidR="00FA3FDF">
              <w:t xml:space="preserve">υο (διεύθυνση δικτυακού τόπου): </w:t>
            </w:r>
            <w:r w:rsidR="00FA5748" w:rsidRPr="004F308B">
              <w:t>http://www.</w:t>
            </w:r>
            <w:proofErr w:type="spellStart"/>
            <w:r w:rsidR="00FA5748">
              <w:rPr>
                <w:lang w:val="en-US"/>
              </w:rPr>
              <w:t>dimosilidas</w:t>
            </w:r>
            <w:proofErr w:type="spellEnd"/>
            <w:r w:rsidR="00FA5748" w:rsidRPr="004F308B">
              <w:t>.</w:t>
            </w:r>
            <w:proofErr w:type="spellStart"/>
            <w:r w:rsidR="00FA5748" w:rsidRPr="004F308B">
              <w:t>gr</w:t>
            </w:r>
            <w:proofErr w:type="spellEnd"/>
            <w:r w:rsidR="00FA5748">
              <w:t xml:space="preserve">  </w:t>
            </w:r>
          </w:p>
        </w:tc>
      </w:tr>
      <w:tr w:rsidR="00E71074">
        <w:tc>
          <w:tcPr>
            <w:tcW w:w="8965" w:type="dxa"/>
            <w:tcBorders>
              <w:left w:val="single" w:sz="1" w:space="0" w:color="000000"/>
              <w:bottom w:val="single" w:sz="1" w:space="0" w:color="000000"/>
              <w:right w:val="single" w:sz="1" w:space="0" w:color="000000"/>
            </w:tcBorders>
            <w:shd w:val="clear" w:color="auto" w:fill="B2B2B2"/>
          </w:tcPr>
          <w:p w:rsidR="00E71074" w:rsidRDefault="00E71074">
            <w:pPr>
              <w:spacing w:after="0"/>
              <w:ind w:firstLine="0"/>
            </w:pPr>
            <w:r>
              <w:rPr>
                <w:b/>
                <w:bCs/>
              </w:rPr>
              <w:t>Β: Πληροφορίες σχετικά με τη διαδικασία σύναψης σύμβασης</w:t>
            </w:r>
          </w:p>
          <w:p w:rsidR="00FA3FDF" w:rsidRDefault="00E71074">
            <w:pPr>
              <w:spacing w:after="0"/>
              <w:ind w:firstLine="0"/>
            </w:pPr>
            <w:r>
              <w:t xml:space="preserve">- Τίτλος ή σύντομη περιγραφή της δημόσιας σύμβασης (συμπεριλαμβανομένου του σχετικού </w:t>
            </w:r>
            <w:r>
              <w:rPr>
                <w:lang w:val="en-US"/>
              </w:rPr>
              <w:t>CPV</w:t>
            </w:r>
            <w:r w:rsidR="00FA3FDF">
              <w:t xml:space="preserve">): ΝΑΥΑΓΟΣΩΣΤΙΚΗ ΚΑΛΥΨΗ </w:t>
            </w:r>
            <w:r w:rsidR="0031602C">
              <w:t>ΑΚΤΩΝ</w:t>
            </w:r>
            <w:r w:rsidR="00FA3FDF">
              <w:t xml:space="preserve"> ΔΗΜΟΥ </w:t>
            </w:r>
            <w:r w:rsidR="00656EC2">
              <w:t>ΗΛΙΔΑΣ</w:t>
            </w:r>
          </w:p>
          <w:p w:rsidR="00E71074" w:rsidRDefault="00FA3FDF">
            <w:pPr>
              <w:spacing w:after="0"/>
              <w:ind w:firstLine="0"/>
            </w:pPr>
            <w:r>
              <w:rPr>
                <w:lang w:val="en-US"/>
              </w:rPr>
              <w:t>CPV</w:t>
            </w:r>
            <w:r>
              <w:t xml:space="preserve">: </w:t>
            </w:r>
            <w:r w:rsidR="00656EC2" w:rsidRPr="00717FF0">
              <w:t>75252000-7</w:t>
            </w:r>
            <w:r w:rsidR="00656EC2">
              <w:t xml:space="preserve"> </w:t>
            </w:r>
            <w:r w:rsidR="004806DD">
              <w:t>ΥΠΗΡΕΣΙΕΣ</w:t>
            </w:r>
            <w:r w:rsidR="00656EC2">
              <w:t xml:space="preserve"> ΔΙΑΣΩΣΗΣ</w:t>
            </w:r>
            <w:r>
              <w:t xml:space="preserve"> </w:t>
            </w:r>
          </w:p>
          <w:p w:rsidR="00E71074" w:rsidRPr="00C9121E" w:rsidRDefault="00FA3FDF">
            <w:pPr>
              <w:spacing w:after="0"/>
              <w:ind w:firstLine="0"/>
            </w:pPr>
            <w:r>
              <w:t xml:space="preserve">- Κωδικός στο ΚΗΜΔΗΣ: </w:t>
            </w:r>
            <w:r w:rsidR="0031602C">
              <w:t>……………………………………………….</w:t>
            </w:r>
          </w:p>
          <w:p w:rsidR="00E71074" w:rsidRDefault="00E71074">
            <w:pPr>
              <w:spacing w:after="0"/>
              <w:ind w:firstLine="0"/>
            </w:pPr>
            <w:r>
              <w:t xml:space="preserve">- Η σύμβαση αναφέρεται σε έργα, προμήθειες, ή υπηρεσίες : </w:t>
            </w:r>
            <w:r w:rsidR="00FA3FDF">
              <w:t>ΥΠΗΡΕΣΙΕΣ</w:t>
            </w:r>
          </w:p>
          <w:p w:rsidR="00E71074" w:rsidRDefault="00E71074" w:rsidP="0031602C">
            <w:pPr>
              <w:spacing w:after="0"/>
              <w:ind w:firstLine="0"/>
            </w:pPr>
            <w:r>
              <w:t xml:space="preserve">- Αριθμός αναφοράς που αποδίδεται στον </w:t>
            </w:r>
            <w:r w:rsidR="00FA3FDF">
              <w:t xml:space="preserve">φάκελο από την αναθέτουσα αρχή </w:t>
            </w:r>
            <w:r w:rsidR="00FA3FDF" w:rsidRPr="001D070C">
              <w:t xml:space="preserve">: </w:t>
            </w:r>
            <w:r w:rsidR="0031602C">
              <w:t>………</w:t>
            </w:r>
            <w:r w:rsidR="00FA3FDF" w:rsidRPr="001D070C">
              <w:t>/2018</w:t>
            </w:r>
            <w:r w:rsidR="001D070C">
              <w:t>, αρ. πρωτ:</w:t>
            </w:r>
            <w:r w:rsidR="0031602C">
              <w:t>………….</w:t>
            </w:r>
            <w:r w:rsidR="001D070C">
              <w:t>/2018</w:t>
            </w:r>
          </w:p>
        </w:tc>
      </w:tr>
    </w:tbl>
    <w:p w:rsidR="00E71074" w:rsidRDefault="00E71074"/>
    <w:p w:rsidR="00E71074" w:rsidRDefault="00E71074">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E71074" w:rsidRDefault="00E71074">
      <w:pPr>
        <w:pageBreakBefore/>
        <w:ind w:firstLine="0"/>
        <w:jc w:val="center"/>
      </w:pPr>
      <w:r>
        <w:rPr>
          <w:b/>
          <w:bCs/>
          <w:u w:val="single"/>
        </w:rPr>
        <w:lastRenderedPageBreak/>
        <w:t>Μέρος II: Πληροφορίες σχετικά με τον οικονομικό φορέα</w:t>
      </w:r>
    </w:p>
    <w:p w:rsidR="00E71074" w:rsidRDefault="00E71074">
      <w:pPr>
        <w:ind w:firstLine="0"/>
        <w:jc w:val="center"/>
      </w:pPr>
      <w:r w:rsidRPr="00D94DCD">
        <w:rPr>
          <w:b/>
          <w:bCs/>
        </w:rPr>
        <w:t>Α: Πληροφορίες σχετικά με τον οικονομικό φορέα</w:t>
      </w:r>
    </w:p>
    <w:tbl>
      <w:tblPr>
        <w:tblW w:w="8989" w:type="dxa"/>
        <w:tblInd w:w="108" w:type="dxa"/>
        <w:tblLayout w:type="fixed"/>
        <w:tblLook w:val="0000"/>
      </w:tblPr>
      <w:tblGrid>
        <w:gridCol w:w="4479"/>
        <w:gridCol w:w="4510"/>
      </w:tblGrid>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Αριθμός φορολογικού μητρώου (ΑΦΜ):</w:t>
            </w:r>
          </w:p>
          <w:p w:rsidR="00E71074" w:rsidRDefault="00E71074">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r w:rsidR="00E71074" w:rsidTr="003F1B90">
        <w:trPr>
          <w:trHeight w:val="1533"/>
        </w:trPr>
        <w:tc>
          <w:tcPr>
            <w:tcW w:w="4479" w:type="dxa"/>
            <w:tcBorders>
              <w:top w:val="single" w:sz="4" w:space="0" w:color="000000"/>
              <w:left w:val="single" w:sz="4" w:space="0" w:color="000000"/>
              <w:bottom w:val="single" w:sz="4" w:space="0" w:color="000000"/>
            </w:tcBorders>
            <w:shd w:val="clear" w:color="auto" w:fill="auto"/>
          </w:tcPr>
          <w:p w:rsidR="00E71074" w:rsidRDefault="00E71074">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E71074" w:rsidRDefault="00E71074">
            <w:pPr>
              <w:spacing w:after="0"/>
              <w:ind w:firstLine="0"/>
            </w:pPr>
            <w:r>
              <w:t>Τηλέφωνο:</w:t>
            </w:r>
          </w:p>
          <w:p w:rsidR="00E71074" w:rsidRDefault="00E71074">
            <w:pPr>
              <w:spacing w:after="0"/>
              <w:ind w:firstLine="0"/>
            </w:pPr>
            <w:proofErr w:type="spellStart"/>
            <w:r>
              <w:t>Ηλ</w:t>
            </w:r>
            <w:proofErr w:type="spellEnd"/>
            <w:r>
              <w:t>. ταχυδρομείο:</w:t>
            </w:r>
          </w:p>
          <w:p w:rsidR="00E71074" w:rsidRDefault="00E71074">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p w:rsidR="00E71074" w:rsidRDefault="00E71074">
            <w:pPr>
              <w:spacing w:after="0"/>
              <w:ind w:firstLine="0"/>
            </w:pPr>
            <w:r>
              <w:t>[……]</w:t>
            </w:r>
          </w:p>
          <w:p w:rsidR="00E71074" w:rsidRDefault="00E71074">
            <w:pPr>
              <w:spacing w:after="0"/>
              <w:ind w:firstLine="0"/>
            </w:pPr>
            <w:r>
              <w:t>[……]</w:t>
            </w:r>
          </w:p>
          <w:p w:rsidR="00E71074" w:rsidRDefault="00E71074">
            <w:pPr>
              <w:spacing w:after="0"/>
              <w:ind w:firstLine="0"/>
            </w:pPr>
            <w:r>
              <w:t>[……]</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bCs/>
                <w:i/>
                <w:iCs/>
              </w:rPr>
              <w:t>Απάντηση:</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pPr>
          </w:p>
        </w:tc>
      </w:tr>
      <w:tr w:rsidR="00E71074" w:rsidTr="003F1B90">
        <w:tc>
          <w:tcPr>
            <w:tcW w:w="4479" w:type="dxa"/>
            <w:tcBorders>
              <w:left w:val="single" w:sz="4" w:space="0" w:color="000000"/>
              <w:bottom w:val="single" w:sz="4" w:space="0" w:color="000000"/>
            </w:tcBorders>
            <w:shd w:val="clear" w:color="auto" w:fill="auto"/>
          </w:tcPr>
          <w:p w:rsidR="00E71074" w:rsidRDefault="00E71074">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E71074" w:rsidRDefault="00E71074">
            <w:pPr>
              <w:spacing w:after="0"/>
              <w:ind w:firstLine="0"/>
            </w:pPr>
            <w:r>
              <w:t>[] Ναι [] Όχι [] Άνευ αντικειμένου</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rPr>
              <w:t>Εάν ναι</w:t>
            </w:r>
            <w:r>
              <w:t>:</w:t>
            </w:r>
          </w:p>
          <w:p w:rsidR="00E71074" w:rsidRDefault="00E71074">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71074" w:rsidRDefault="00E71074">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71074" w:rsidRDefault="00E71074">
            <w:pPr>
              <w:spacing w:after="0"/>
              <w:ind w:firstLine="0"/>
            </w:pPr>
            <w:r>
              <w:t>β) Εάν το πιστοποιητικό εγγραφής ή η πιστοποίηση διατίθεται ηλεκτρονικά, αναφέρετε:</w:t>
            </w:r>
          </w:p>
          <w:p w:rsidR="00E71074" w:rsidRDefault="00E71074">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4"/>
            </w:r>
            <w:r>
              <w:t>:</w:t>
            </w:r>
          </w:p>
          <w:p w:rsidR="00E71074" w:rsidRDefault="00E71074">
            <w:pPr>
              <w:spacing w:after="0"/>
              <w:ind w:firstLine="0"/>
            </w:pPr>
            <w:r>
              <w:t>δ) Η εγγραφή ή η πιστοποίηση καλύπτει όλα τα απαιτούμενα κριτήρια επιλογής;</w:t>
            </w:r>
          </w:p>
          <w:p w:rsidR="00E71074" w:rsidRDefault="00E71074">
            <w:pPr>
              <w:spacing w:after="0"/>
              <w:ind w:firstLine="0"/>
            </w:pPr>
            <w:r>
              <w:rPr>
                <w:b/>
              </w:rPr>
              <w:t>Εάν όχι:</w:t>
            </w:r>
          </w:p>
          <w:p w:rsidR="00E71074" w:rsidRDefault="00E71074">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71074" w:rsidRDefault="00E71074">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71074" w:rsidRDefault="00E71074">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r>
              <w:t>α) [……]</w:t>
            </w:r>
          </w:p>
          <w:p w:rsidR="00E71074" w:rsidRDefault="00E71074">
            <w:pPr>
              <w:spacing w:after="0"/>
              <w:ind w:firstLine="0"/>
            </w:pPr>
          </w:p>
          <w:p w:rsidR="00E71074" w:rsidRDefault="00E71074">
            <w:pPr>
              <w:spacing w:after="0"/>
              <w:ind w:firstLine="0"/>
            </w:pPr>
          </w:p>
          <w:p w:rsidR="00E71074" w:rsidRDefault="00E71074">
            <w:pPr>
              <w:spacing w:after="0"/>
              <w:ind w:firstLine="0"/>
            </w:pPr>
            <w:r>
              <w:rPr>
                <w:i/>
              </w:rPr>
              <w:t>β) (διαδικτυακή διεύθυνση, αρχή ή φορέας έκδοσης, επακριβή στοιχεία αναφοράς των εγγράφων):[……][……][……][……]</w:t>
            </w:r>
          </w:p>
          <w:p w:rsidR="00E71074" w:rsidRDefault="00E71074">
            <w:pPr>
              <w:spacing w:after="0"/>
              <w:ind w:firstLine="0"/>
            </w:pPr>
            <w:r>
              <w:t>γ) [……]</w:t>
            </w: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r>
              <w:t>δ) [] Ναι [] Όχι</w:t>
            </w: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r>
              <w:t>ε) [] Ναι [] Όχι</w:t>
            </w: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pPr>
            <w:r>
              <w:rPr>
                <w:i/>
              </w:rPr>
              <w:t>(διαδικτυακή διεύθυνση, αρχή ή φορέας έκδοσης, επακριβή στοιχεία αναφοράς των εγγράφων):</w:t>
            </w:r>
          </w:p>
          <w:p w:rsidR="00E71074" w:rsidRDefault="00E71074">
            <w:pPr>
              <w:spacing w:after="0"/>
              <w:ind w:firstLine="0"/>
            </w:pPr>
            <w:r>
              <w:rPr>
                <w:i/>
              </w:rPr>
              <w:t>[……][……][……][……]</w:t>
            </w:r>
          </w:p>
        </w:tc>
      </w:tr>
      <w:tr w:rsidR="00E71074" w:rsidTr="003F1B90">
        <w:tc>
          <w:tcPr>
            <w:tcW w:w="4479" w:type="dxa"/>
            <w:tcBorders>
              <w:left w:val="single" w:sz="4" w:space="0" w:color="000000"/>
              <w:bottom w:val="single" w:sz="4" w:space="0" w:color="000000"/>
            </w:tcBorders>
            <w:shd w:val="clear" w:color="auto" w:fill="auto"/>
          </w:tcPr>
          <w:p w:rsidR="00E71074" w:rsidRDefault="00E71074">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bCs/>
                <w:i/>
                <w:iCs/>
              </w:rPr>
              <w:t>Απάντηση:</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Ναι [] Όχι</w:t>
            </w:r>
          </w:p>
        </w:tc>
      </w:tr>
      <w:tr w:rsidR="00E71074" w:rsidTr="003F1B9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E71074" w:rsidRDefault="00E71074">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rPr>
              <w:t>Εάν ναι</w:t>
            </w:r>
            <w:r>
              <w:t>:</w:t>
            </w:r>
          </w:p>
          <w:p w:rsidR="00E71074" w:rsidRDefault="00E71074">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71074" w:rsidRDefault="00E71074">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71074" w:rsidRDefault="00E71074">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pPr>
          </w:p>
          <w:p w:rsidR="00E71074" w:rsidRDefault="00E71074">
            <w:pPr>
              <w:spacing w:after="0"/>
              <w:ind w:firstLine="0"/>
            </w:pPr>
            <w:r>
              <w:t>α) [……]</w:t>
            </w:r>
          </w:p>
          <w:p w:rsidR="00E71074" w:rsidRDefault="00E71074">
            <w:pPr>
              <w:spacing w:after="0"/>
              <w:ind w:firstLine="0"/>
            </w:pPr>
          </w:p>
          <w:p w:rsidR="00E71074" w:rsidRDefault="00E71074">
            <w:pPr>
              <w:spacing w:after="0"/>
              <w:ind w:firstLine="0"/>
            </w:pPr>
          </w:p>
          <w:p w:rsidR="00E71074" w:rsidRDefault="00E71074">
            <w:pPr>
              <w:spacing w:after="0"/>
              <w:ind w:firstLine="0"/>
            </w:pPr>
          </w:p>
          <w:p w:rsidR="00E71074" w:rsidRDefault="00E71074">
            <w:pPr>
              <w:spacing w:after="0"/>
              <w:ind w:firstLine="0"/>
            </w:pPr>
            <w:r>
              <w:t>β) [……]</w:t>
            </w:r>
          </w:p>
          <w:p w:rsidR="00E71074" w:rsidRDefault="00E71074">
            <w:pPr>
              <w:spacing w:after="0"/>
              <w:ind w:firstLine="0"/>
            </w:pPr>
          </w:p>
          <w:p w:rsidR="00E71074" w:rsidRDefault="00E71074">
            <w:pPr>
              <w:spacing w:after="0"/>
              <w:ind w:firstLine="0"/>
            </w:pPr>
          </w:p>
          <w:p w:rsidR="00E71074" w:rsidRDefault="00E71074">
            <w:pPr>
              <w:spacing w:after="0"/>
              <w:ind w:firstLine="0"/>
            </w:pPr>
            <w:r>
              <w:t>γ) [……]</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bCs/>
                <w:i/>
                <w:iCs/>
              </w:rPr>
              <w:t>Απάντηση:</w:t>
            </w:r>
          </w:p>
        </w:tc>
      </w:tr>
      <w:tr w:rsidR="00E71074" w:rsidTr="003F1B90">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w:t>
            </w:r>
          </w:p>
        </w:tc>
      </w:tr>
    </w:tbl>
    <w:p w:rsidR="00E71074" w:rsidRDefault="00E71074"/>
    <w:p w:rsidR="00E71074" w:rsidRDefault="00E71074">
      <w:pPr>
        <w:pageBreakBefore/>
        <w:ind w:firstLine="0"/>
        <w:jc w:val="center"/>
      </w:pPr>
      <w:r>
        <w:rPr>
          <w:b/>
          <w:bCs/>
        </w:rPr>
        <w:lastRenderedPageBreak/>
        <w:t>Β: Πληροφορίες σχετικά με τους νόμιμους εκπροσώπους του οικονομικού φορέα</w:t>
      </w:r>
    </w:p>
    <w:p w:rsidR="00E71074" w:rsidRDefault="00E71074">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Ονοματεπώνυμο</w:t>
            </w:r>
          </w:p>
          <w:p w:rsidR="00E71074" w:rsidRDefault="00E71074">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p w:rsidR="00E71074" w:rsidRDefault="00E71074">
            <w:pPr>
              <w:spacing w:after="0"/>
              <w:ind w:firstLine="0"/>
            </w:pPr>
            <w:r>
              <w:t>[……]</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bl>
    <w:p w:rsidR="00E71074" w:rsidRDefault="00E71074">
      <w:pPr>
        <w:pStyle w:val="SectionTitle"/>
        <w:ind w:left="850" w:firstLine="0"/>
      </w:pPr>
    </w:p>
    <w:p w:rsidR="00E71074" w:rsidRDefault="00E71074">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6"/>
      </w:r>
      <w:r>
        <w:t xml:space="preserve"> </w:t>
      </w:r>
    </w:p>
    <w:tbl>
      <w:tblPr>
        <w:tblW w:w="0" w:type="auto"/>
        <w:tblInd w:w="108" w:type="dxa"/>
        <w:tblLayout w:type="fixed"/>
        <w:tblLook w:val="0000"/>
      </w:tblPr>
      <w:tblGrid>
        <w:gridCol w:w="4479"/>
        <w:gridCol w:w="4510"/>
      </w:tblGrid>
      <w:tr w:rsidR="00E71074">
        <w:trPr>
          <w:trHeight w:val="343"/>
        </w:trPr>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[]Ναι []Όχι</w:t>
            </w:r>
          </w:p>
        </w:tc>
      </w:tr>
    </w:tbl>
    <w:p w:rsidR="00E71074" w:rsidRDefault="00E71074">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71074" w:rsidRDefault="00E71074">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71074" w:rsidRDefault="00E71074">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71074" w:rsidRDefault="00E71074">
      <w:pPr>
        <w:ind w:firstLine="0"/>
        <w:jc w:val="center"/>
      </w:pPr>
    </w:p>
    <w:p w:rsidR="00E71074" w:rsidRDefault="00E71074">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71074" w:rsidRDefault="00E71074">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[]Ναι []Όχι</w:t>
            </w:r>
          </w:p>
          <w:p w:rsidR="00E71074" w:rsidRDefault="00E71074">
            <w:pPr>
              <w:spacing w:after="0"/>
              <w:ind w:firstLine="0"/>
            </w:pPr>
          </w:p>
          <w:p w:rsidR="00E71074" w:rsidRDefault="00E71074">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E71074" w:rsidRDefault="00E71074">
            <w:pPr>
              <w:spacing w:after="0"/>
              <w:ind w:firstLine="0"/>
            </w:pPr>
            <w:r>
              <w:t>[…]</w:t>
            </w:r>
          </w:p>
        </w:tc>
      </w:tr>
    </w:tbl>
    <w:p w:rsidR="00E71074" w:rsidRDefault="00E7107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71074" w:rsidRDefault="00E71074">
      <w:pPr>
        <w:pageBreakBefore/>
        <w:jc w:val="center"/>
      </w:pPr>
      <w:r>
        <w:rPr>
          <w:b/>
          <w:bCs/>
          <w:u w:val="single"/>
        </w:rPr>
        <w:lastRenderedPageBreak/>
        <w:t>Μέρος III: Λόγοι αποκλεισμού</w:t>
      </w:r>
    </w:p>
    <w:p w:rsidR="00E71074" w:rsidRDefault="00E71074">
      <w:pPr>
        <w:jc w:val="center"/>
      </w:pPr>
      <w:r w:rsidRPr="00FA3FDF">
        <w:rPr>
          <w:b/>
          <w:bCs/>
          <w:color w:val="000000"/>
        </w:rPr>
        <w:t>Α: Λόγοι αποκλεισμού που σχετίζονται με ποινικές καταδίκες</w:t>
      </w:r>
      <w:r w:rsidRPr="00FA3FDF">
        <w:rPr>
          <w:rStyle w:val="12"/>
          <w:color w:val="000000"/>
        </w:rPr>
        <w:endnoteReference w:id="7"/>
      </w:r>
    </w:p>
    <w:p w:rsidR="00E71074" w:rsidRDefault="00E71074">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E71074" w:rsidRDefault="00E71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8"/>
      </w:r>
      <w:r>
        <w:rPr>
          <w:color w:val="000000"/>
        </w:rPr>
        <w:t>·</w:t>
      </w:r>
    </w:p>
    <w:p w:rsidR="00E71074" w:rsidRDefault="00E71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9"/>
      </w:r>
      <w:r>
        <w:rPr>
          <w:color w:val="000000"/>
          <w:vertAlign w:val="superscript"/>
        </w:rPr>
        <w:t>,</w:t>
      </w:r>
      <w:r>
        <w:rPr>
          <w:rStyle w:val="a5"/>
          <w:color w:val="000000"/>
          <w:vertAlign w:val="superscript"/>
        </w:rPr>
        <w:endnoteReference w:id="10"/>
      </w:r>
      <w:r>
        <w:rPr>
          <w:color w:val="000000"/>
        </w:rPr>
        <w:t>·</w:t>
      </w:r>
    </w:p>
    <w:p w:rsidR="00E71074" w:rsidRDefault="00E71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1"/>
      </w:r>
      <w:r>
        <w:rPr>
          <w:color w:val="000000"/>
        </w:rPr>
        <w:t>·</w:t>
      </w:r>
    </w:p>
    <w:p w:rsidR="00E71074" w:rsidRDefault="00E71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2"/>
      </w:r>
      <w:r>
        <w:rPr>
          <w:rStyle w:val="a5"/>
          <w:color w:val="000000"/>
        </w:rPr>
        <w:t>·</w:t>
      </w:r>
    </w:p>
    <w:p w:rsidR="00E71074" w:rsidRDefault="00E71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3"/>
      </w:r>
      <w:r>
        <w:rPr>
          <w:color w:val="000000"/>
        </w:rPr>
        <w:t>·</w:t>
      </w:r>
    </w:p>
    <w:p w:rsidR="00E71074" w:rsidRDefault="00E71074">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4"/>
      </w:r>
      <w:r>
        <w:rPr>
          <w:rStyle w:val="a5"/>
          <w:color w:val="000000"/>
        </w:rPr>
        <w:t>.</w:t>
      </w:r>
    </w:p>
    <w:tbl>
      <w:tblPr>
        <w:tblW w:w="0" w:type="auto"/>
        <w:tblInd w:w="108" w:type="dxa"/>
        <w:tblLayout w:type="fixed"/>
        <w:tblLook w:val="0000"/>
      </w:tblPr>
      <w:tblGrid>
        <w:gridCol w:w="4479"/>
        <w:gridCol w:w="4510"/>
      </w:tblGrid>
      <w:tr w:rsidR="00E71074">
        <w:trPr>
          <w:trHeight w:val="855"/>
        </w:trPr>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pPr>
            <w:r>
              <w:rPr>
                <w:b/>
                <w:bCs/>
                <w:i/>
                <w:iCs/>
              </w:rPr>
              <w:t>Απάντηση:</w:t>
            </w:r>
          </w:p>
        </w:tc>
      </w:tr>
      <w:tr w:rsidR="00E71074">
        <w:tc>
          <w:tcPr>
            <w:tcW w:w="4479" w:type="dxa"/>
            <w:tcBorders>
              <w:left w:val="single" w:sz="4" w:space="0" w:color="000000"/>
              <w:bottom w:val="single" w:sz="4" w:space="0" w:color="000000"/>
            </w:tcBorders>
            <w:shd w:val="clear" w:color="auto" w:fill="auto"/>
          </w:tcPr>
          <w:p w:rsidR="00E71074" w:rsidRDefault="00E71074">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p w:rsidR="00FA3FDF" w:rsidRDefault="00FA3FDF">
            <w:pPr>
              <w:spacing w:after="0"/>
              <w:ind w:firstLine="0"/>
            </w:pPr>
          </w:p>
          <w:p w:rsidR="00FA3FDF" w:rsidRDefault="00FA3FDF">
            <w:pPr>
              <w:spacing w:after="0"/>
              <w:ind w:firstLine="0"/>
            </w:pPr>
            <w:r w:rsidRPr="00FE706E">
              <w:rPr>
                <w:rFonts w:ascii="Times New Roman" w:hAnsi="Times New Roman"/>
                <w:sz w:val="16"/>
                <w:szCs w:val="16"/>
              </w:rPr>
              <w:t>(Η εν λόγω υποχρέωση αφορά ιδίως: α) στις περιπτώσεις εταιρειών περιορισμένης ευθύνης (Ε.Π.Ε</w:t>
            </w:r>
            <w:r>
              <w:rPr>
                <w:rFonts w:ascii="Times New Roman" w:hAnsi="Times New Roman"/>
                <w:sz w:val="16"/>
                <w:szCs w:val="16"/>
              </w:rPr>
              <w:t>.</w:t>
            </w:r>
            <w:r w:rsidRPr="00FE706E">
              <w:rPr>
                <w:rFonts w:ascii="Times New Roman" w:hAnsi="Times New Roman"/>
                <w:sz w:val="16"/>
                <w:szCs w:val="16"/>
              </w:rPr>
              <w:t>) και προσωπικών εταιρειών (Ο.Ε</w:t>
            </w:r>
            <w:r>
              <w:rPr>
                <w:rFonts w:ascii="Times New Roman" w:hAnsi="Times New Roman"/>
                <w:sz w:val="16"/>
                <w:szCs w:val="16"/>
              </w:rPr>
              <w:t>.</w:t>
            </w:r>
            <w:r w:rsidRPr="00FE706E">
              <w:rPr>
                <w:rFonts w:ascii="Times New Roman" w:hAnsi="Times New Roman"/>
                <w:sz w:val="16"/>
                <w:szCs w:val="16"/>
              </w:rPr>
              <w:t xml:space="preserve"> και Ε.Ε</w:t>
            </w:r>
            <w:r>
              <w:rPr>
                <w:rFonts w:ascii="Times New Roman" w:hAnsi="Times New Roman"/>
                <w:sz w:val="16"/>
                <w:szCs w:val="16"/>
              </w:rPr>
              <w:t>.</w:t>
            </w:r>
            <w:r w:rsidRPr="00FE706E">
              <w:rPr>
                <w:rFonts w:ascii="Times New Roman" w:hAnsi="Times New Roman"/>
                <w:sz w:val="16"/>
                <w:szCs w:val="16"/>
              </w:rPr>
              <w:t>), τους διαχειριστές, β) στις περιπτώσεις ανωνύμων εταιρειών (Α.Ε</w:t>
            </w:r>
            <w:r>
              <w:rPr>
                <w:rFonts w:ascii="Times New Roman" w:hAnsi="Times New Roman"/>
                <w:sz w:val="16"/>
                <w:szCs w:val="16"/>
              </w:rPr>
              <w:t>.</w:t>
            </w:r>
            <w:r w:rsidRPr="00FE706E">
              <w:rPr>
                <w:rFonts w:ascii="Times New Roman" w:hAnsi="Times New Roman"/>
                <w:sz w:val="16"/>
                <w:szCs w:val="16"/>
              </w:rPr>
              <w:t>), τον Διευθύνοντα Σύμβουλο καθώς και όλα τα μέλη του Διοικητικού Συμβουλίου)</w:t>
            </w:r>
          </w:p>
        </w:tc>
        <w:tc>
          <w:tcPr>
            <w:tcW w:w="4510" w:type="dxa"/>
            <w:tcBorders>
              <w:left w:val="single" w:sz="4" w:space="0" w:color="000000"/>
              <w:bottom w:val="single" w:sz="4" w:space="0" w:color="000000"/>
              <w:right w:val="single" w:sz="4" w:space="0" w:color="000000"/>
            </w:tcBorders>
            <w:shd w:val="clear" w:color="auto" w:fill="auto"/>
          </w:tcPr>
          <w:p w:rsidR="00E71074" w:rsidRDefault="00E71074">
            <w:pPr>
              <w:spacing w:after="0"/>
              <w:ind w:firstLine="0"/>
            </w:pPr>
            <w:r>
              <w:t>[] Ναι [] Όχι</w:t>
            </w: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rPr>
                <w:i/>
              </w:rPr>
            </w:pPr>
          </w:p>
          <w:p w:rsidR="00E71074" w:rsidRDefault="00E71074">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71074" w:rsidRDefault="00E71074">
            <w:pPr>
              <w:spacing w:after="0"/>
              <w:ind w:firstLine="0"/>
              <w:rPr>
                <w:b/>
              </w:rPr>
            </w:pPr>
            <w:r>
              <w:rPr>
                <w:i/>
              </w:rPr>
              <w:t>[……][……][……][……]</w:t>
            </w:r>
            <w:r>
              <w:rPr>
                <w:rStyle w:val="a5"/>
                <w:vertAlign w:val="superscript"/>
              </w:rPr>
              <w:endnoteReference w:id="16"/>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rPr>
              <w:t>Εάν ναι</w:t>
            </w:r>
            <w:r>
              <w:t>, αναφέρετε</w:t>
            </w:r>
            <w:r>
              <w:rPr>
                <w:rStyle w:val="a5"/>
                <w:vertAlign w:val="superscript"/>
              </w:rPr>
              <w:endnoteReference w:id="17"/>
            </w:r>
            <w:r>
              <w:t>:</w:t>
            </w:r>
          </w:p>
          <w:p w:rsidR="00E71074" w:rsidRDefault="00E71074">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71074" w:rsidRDefault="00E71074">
            <w:pPr>
              <w:spacing w:after="0"/>
              <w:ind w:firstLine="0"/>
              <w:jc w:val="left"/>
            </w:pPr>
            <w:r>
              <w:t>β) Προσδιορίστε ποιος έχει καταδικαστεί [ ]·</w:t>
            </w:r>
          </w:p>
          <w:p w:rsidR="00E71074" w:rsidRDefault="00E71074">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jc w:val="left"/>
            </w:pPr>
          </w:p>
          <w:p w:rsidR="00E71074" w:rsidRDefault="00E71074">
            <w:pPr>
              <w:spacing w:after="0"/>
              <w:ind w:firstLine="0"/>
              <w:jc w:val="left"/>
            </w:pPr>
            <w:r>
              <w:t xml:space="preserve">α) Ημερομηνία:[   ], </w:t>
            </w:r>
          </w:p>
          <w:p w:rsidR="00E71074" w:rsidRDefault="00E71074">
            <w:pPr>
              <w:spacing w:after="0"/>
              <w:ind w:firstLine="0"/>
              <w:jc w:val="left"/>
            </w:pPr>
            <w:r>
              <w:t xml:space="preserve">σημείο-(-α): [   ], </w:t>
            </w:r>
          </w:p>
          <w:p w:rsidR="00E71074" w:rsidRDefault="00E71074">
            <w:pPr>
              <w:spacing w:after="0"/>
              <w:ind w:firstLine="0"/>
              <w:jc w:val="left"/>
            </w:pPr>
            <w:r>
              <w:t>λόγος(-οι):[   ]</w:t>
            </w:r>
          </w:p>
          <w:p w:rsidR="00E71074" w:rsidRDefault="00E71074">
            <w:pPr>
              <w:spacing w:after="0"/>
              <w:ind w:firstLine="0"/>
              <w:jc w:val="left"/>
            </w:pPr>
          </w:p>
          <w:p w:rsidR="00E71074" w:rsidRDefault="00E71074">
            <w:pPr>
              <w:spacing w:after="0"/>
              <w:ind w:firstLine="0"/>
              <w:jc w:val="left"/>
            </w:pPr>
            <w:r>
              <w:t>β) [……]</w:t>
            </w:r>
          </w:p>
          <w:p w:rsidR="00E71074" w:rsidRDefault="00E71074">
            <w:pPr>
              <w:spacing w:after="0"/>
              <w:ind w:firstLine="0"/>
              <w:jc w:val="left"/>
            </w:pPr>
            <w:r>
              <w:t>γ) Διάρκεια της περιόδου αποκλεισμού [……] και σχετικό(-ά) σημείο(-α) [   ]</w:t>
            </w:r>
          </w:p>
          <w:p w:rsidR="00E71074" w:rsidRDefault="00E71074">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71074" w:rsidRDefault="00E71074">
            <w:pPr>
              <w:spacing w:after="0"/>
              <w:ind w:firstLine="0"/>
            </w:pPr>
            <w:r>
              <w:rPr>
                <w:i/>
              </w:rPr>
              <w:t>[……][……][……][……]</w:t>
            </w:r>
            <w:r>
              <w:rPr>
                <w:rStyle w:val="a5"/>
                <w:vertAlign w:val="superscript"/>
              </w:rPr>
              <w:endnoteReference w:id="18"/>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xml:space="preserve">[] Ναι [] Όχι </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rPr>
              <w:t>Εάν ναι,</w:t>
            </w:r>
            <w:r>
              <w:t xml:space="preserve"> περιγράψτε τα μέτρα που λήφθηκαν</w:t>
            </w:r>
            <w:r>
              <w:rPr>
                <w:rStyle w:val="a5"/>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w:t>
            </w:r>
          </w:p>
        </w:tc>
      </w:tr>
    </w:tbl>
    <w:p w:rsidR="00E71074" w:rsidRDefault="00E71074">
      <w:pPr>
        <w:pStyle w:val="SectionTitle"/>
      </w:pPr>
    </w:p>
    <w:p w:rsidR="00E71074" w:rsidRDefault="00E71074">
      <w:pPr>
        <w:pageBreakBefore/>
        <w:ind w:firstLine="0"/>
        <w:jc w:val="center"/>
      </w:pPr>
      <w:r w:rsidRPr="00792E01">
        <w:rPr>
          <w:b/>
          <w:bCs/>
        </w:rPr>
        <w:lastRenderedPageBreak/>
        <w:t>Β: Λόγοι που σχετίζονται με την καταβολή φόρων ή εισφορών κοινωνικής ασφάλισης</w:t>
      </w:r>
      <w:r>
        <w:rPr>
          <w:b/>
          <w:bCs/>
        </w:rPr>
        <w:t xml:space="preserve"> </w:t>
      </w:r>
    </w:p>
    <w:tbl>
      <w:tblPr>
        <w:tblW w:w="0" w:type="auto"/>
        <w:tblInd w:w="5" w:type="dxa"/>
        <w:tblLayout w:type="fixed"/>
        <w:tblCellMar>
          <w:left w:w="0" w:type="dxa"/>
          <w:right w:w="0" w:type="dxa"/>
        </w:tblCellMar>
        <w:tblLook w:val="0000"/>
      </w:tblPr>
      <w:tblGrid>
        <w:gridCol w:w="4475"/>
        <w:gridCol w:w="2247"/>
        <w:gridCol w:w="2258"/>
        <w:gridCol w:w="9"/>
      </w:tblGrid>
      <w:tr w:rsidR="00E7107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xml:space="preserve">[] Ναι [] Όχι </w:t>
            </w:r>
          </w:p>
        </w:tc>
      </w:tr>
      <w:tr w:rsidR="00E71074">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E71074" w:rsidRDefault="00E71074">
            <w:pPr>
              <w:snapToGrid w:val="0"/>
              <w:spacing w:after="0"/>
              <w:ind w:firstLine="0"/>
            </w:pPr>
          </w:p>
          <w:p w:rsidR="00E71074" w:rsidRDefault="00E71074">
            <w:pPr>
              <w:snapToGrid w:val="0"/>
              <w:spacing w:after="0"/>
              <w:ind w:firstLine="0"/>
            </w:pPr>
          </w:p>
          <w:p w:rsidR="00E71074" w:rsidRDefault="00E71074">
            <w:pPr>
              <w:snapToGrid w:val="0"/>
              <w:spacing w:after="0"/>
              <w:ind w:firstLine="0"/>
            </w:pPr>
          </w:p>
          <w:p w:rsidR="00E71074" w:rsidRDefault="00E71074">
            <w:pPr>
              <w:snapToGrid w:val="0"/>
              <w:spacing w:after="0"/>
              <w:ind w:firstLine="0"/>
            </w:pPr>
            <w:r>
              <w:t xml:space="preserve">Εάν όχι αναφέρετε: </w:t>
            </w:r>
          </w:p>
          <w:p w:rsidR="00E71074" w:rsidRDefault="00E71074">
            <w:pPr>
              <w:snapToGrid w:val="0"/>
              <w:spacing w:after="0"/>
              <w:ind w:firstLine="0"/>
            </w:pPr>
            <w:r>
              <w:t>α) Χώρα ή κράτος μέλος για το οποίο πρόκειται:</w:t>
            </w:r>
          </w:p>
          <w:p w:rsidR="00E71074" w:rsidRDefault="00E71074">
            <w:pPr>
              <w:snapToGrid w:val="0"/>
              <w:spacing w:after="0"/>
              <w:ind w:firstLine="0"/>
            </w:pPr>
            <w:r>
              <w:t>β) Ποιο είναι το σχετικό ποσό;</w:t>
            </w:r>
          </w:p>
          <w:p w:rsidR="00E71074" w:rsidRDefault="00E71074">
            <w:pPr>
              <w:snapToGrid w:val="0"/>
              <w:spacing w:after="0"/>
              <w:ind w:firstLine="0"/>
            </w:pPr>
            <w:r>
              <w:t>γ)Πως διαπιστώθηκε η αθέτηση των υποχρεώσεων;</w:t>
            </w:r>
          </w:p>
          <w:p w:rsidR="00E71074" w:rsidRDefault="00E71074">
            <w:pPr>
              <w:snapToGrid w:val="0"/>
              <w:spacing w:after="0"/>
              <w:ind w:firstLine="0"/>
            </w:pPr>
            <w:r>
              <w:t>1) Μέσω δικαστικής ή διοικητικής απόφασης;</w:t>
            </w:r>
          </w:p>
          <w:p w:rsidR="00E71074" w:rsidRDefault="00E71074">
            <w:pPr>
              <w:snapToGrid w:val="0"/>
              <w:spacing w:after="0"/>
              <w:ind w:firstLine="0"/>
            </w:pPr>
            <w:r>
              <w:rPr>
                <w:b/>
              </w:rPr>
              <w:t xml:space="preserve">- </w:t>
            </w:r>
            <w:r>
              <w:t>Η εν λόγω απόφαση είναι τελεσίδικη και δεσμευτική;</w:t>
            </w:r>
          </w:p>
          <w:p w:rsidR="00E71074" w:rsidRDefault="00E71074">
            <w:pPr>
              <w:snapToGrid w:val="0"/>
              <w:spacing w:after="0"/>
              <w:ind w:firstLine="0"/>
            </w:pPr>
            <w:r>
              <w:t>- Αναφέρατε την ημερομηνία καταδίκης ή έκδοσης απόφασης</w:t>
            </w:r>
          </w:p>
          <w:p w:rsidR="00E71074" w:rsidRDefault="00E7107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71074" w:rsidRDefault="00E71074">
            <w:pPr>
              <w:snapToGrid w:val="0"/>
              <w:spacing w:after="0"/>
              <w:ind w:firstLine="0"/>
              <w:jc w:val="left"/>
            </w:pPr>
            <w:r>
              <w:t xml:space="preserve">2) Με άλλα μέσα; </w:t>
            </w:r>
            <w:proofErr w:type="spellStart"/>
            <w:r>
              <w:t>Διευκρινήστε</w:t>
            </w:r>
            <w:proofErr w:type="spellEnd"/>
            <w:r>
              <w:t>:</w:t>
            </w:r>
          </w:p>
          <w:p w:rsidR="00E71074" w:rsidRDefault="00E7107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2"/>
            </w:r>
          </w:p>
        </w:tc>
        <w:tc>
          <w:tcPr>
            <w:tcW w:w="2247"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jc w:val="left"/>
            </w:pPr>
            <w:r>
              <w:rPr>
                <w:b/>
                <w:bCs/>
              </w:rPr>
              <w:t>ΦΟΡΟΙ</w:t>
            </w:r>
          </w:p>
          <w:p w:rsidR="00E71074" w:rsidRDefault="00E71074">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rPr>
                <w:b/>
                <w:bCs/>
              </w:rPr>
              <w:t>ΕΙΣΦΟΡΕΣ ΚΟΙΝΩΝΙΚΗΣ ΑΣΦΑΛΙΣΗΣ</w:t>
            </w:r>
          </w:p>
        </w:tc>
      </w:tr>
      <w:tr w:rsidR="00E7107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71074" w:rsidRDefault="00E71074">
            <w:pPr>
              <w:snapToGrid w:val="0"/>
              <w:spacing w:after="0"/>
              <w:ind w:firstLine="0"/>
            </w:pPr>
          </w:p>
        </w:tc>
        <w:tc>
          <w:tcPr>
            <w:tcW w:w="2247" w:type="dxa"/>
            <w:tcBorders>
              <w:left w:val="single" w:sz="4" w:space="0" w:color="000000"/>
              <w:bottom w:val="single" w:sz="4" w:space="0" w:color="000000"/>
            </w:tcBorders>
            <w:shd w:val="clear" w:color="auto" w:fill="auto"/>
          </w:tcPr>
          <w:p w:rsidR="00E71074" w:rsidRDefault="00E71074">
            <w:pPr>
              <w:snapToGrid w:val="0"/>
              <w:spacing w:after="0"/>
              <w:ind w:firstLine="0"/>
            </w:pPr>
          </w:p>
          <w:p w:rsidR="00E71074" w:rsidRDefault="00E71074">
            <w:pPr>
              <w:spacing w:after="0"/>
              <w:ind w:firstLine="0"/>
            </w:pPr>
            <w:r>
              <w:t>α)[……]·</w:t>
            </w:r>
          </w:p>
          <w:p w:rsidR="00E71074" w:rsidRDefault="00E71074">
            <w:pPr>
              <w:spacing w:after="0"/>
              <w:ind w:firstLine="0"/>
            </w:pPr>
          </w:p>
          <w:p w:rsidR="00E71074" w:rsidRDefault="00E71074">
            <w:pPr>
              <w:spacing w:after="0"/>
              <w:ind w:firstLine="0"/>
            </w:pPr>
            <w:r>
              <w:t>β)[……]</w:t>
            </w:r>
          </w:p>
          <w:p w:rsidR="00E71074" w:rsidRDefault="00E71074">
            <w:pPr>
              <w:spacing w:after="0"/>
              <w:ind w:firstLine="0"/>
            </w:pPr>
          </w:p>
          <w:p w:rsidR="00E71074" w:rsidRDefault="00E71074">
            <w:pPr>
              <w:spacing w:after="0"/>
              <w:ind w:firstLine="0"/>
            </w:pPr>
          </w:p>
          <w:p w:rsidR="00E71074" w:rsidRDefault="00E71074">
            <w:pPr>
              <w:spacing w:after="0"/>
              <w:ind w:firstLine="0"/>
            </w:pPr>
            <w:r>
              <w:t xml:space="preserve">γ.1) [] Ναι [] Όχι </w:t>
            </w:r>
          </w:p>
          <w:p w:rsidR="00E71074" w:rsidRDefault="00E71074">
            <w:pPr>
              <w:spacing w:after="0"/>
              <w:ind w:firstLine="0"/>
            </w:pPr>
            <w:r>
              <w:t xml:space="preserve">-[] Ναι [] Όχι </w:t>
            </w:r>
          </w:p>
          <w:p w:rsidR="00E71074" w:rsidRDefault="00E71074">
            <w:pPr>
              <w:spacing w:after="0"/>
              <w:ind w:firstLine="0"/>
            </w:pPr>
          </w:p>
          <w:p w:rsidR="00E71074" w:rsidRDefault="00E71074">
            <w:pPr>
              <w:spacing w:after="0"/>
              <w:ind w:firstLine="0"/>
            </w:pPr>
            <w:r>
              <w:t>-[……]·</w:t>
            </w:r>
          </w:p>
          <w:p w:rsidR="00E71074" w:rsidRDefault="00E71074">
            <w:pPr>
              <w:spacing w:after="0"/>
              <w:ind w:firstLine="0"/>
            </w:pPr>
          </w:p>
          <w:p w:rsidR="00E71074" w:rsidRDefault="00E71074">
            <w:pPr>
              <w:spacing w:after="0"/>
              <w:ind w:firstLine="0"/>
            </w:pPr>
            <w:r>
              <w:t>-[……]·</w:t>
            </w:r>
          </w:p>
          <w:p w:rsidR="00E71074" w:rsidRDefault="00E71074">
            <w:pPr>
              <w:spacing w:after="0"/>
              <w:ind w:firstLine="0"/>
            </w:pPr>
          </w:p>
          <w:p w:rsidR="00E71074" w:rsidRDefault="00E71074">
            <w:pPr>
              <w:spacing w:after="0"/>
              <w:ind w:firstLine="0"/>
            </w:pPr>
          </w:p>
          <w:p w:rsidR="00E71074" w:rsidRDefault="00E71074">
            <w:pPr>
              <w:spacing w:after="0"/>
              <w:ind w:firstLine="0"/>
            </w:pPr>
            <w:r>
              <w:t>γ.2)[……]·</w:t>
            </w:r>
          </w:p>
          <w:p w:rsidR="00E71074" w:rsidRDefault="00E71074">
            <w:pPr>
              <w:spacing w:after="0"/>
              <w:ind w:firstLine="0"/>
            </w:pPr>
            <w:r>
              <w:t xml:space="preserve">δ) [] Ναι [] Όχι </w:t>
            </w:r>
          </w:p>
          <w:p w:rsidR="00E71074" w:rsidRDefault="00E71074">
            <w:pPr>
              <w:spacing w:after="0"/>
              <w:ind w:firstLine="0"/>
              <w:jc w:val="left"/>
            </w:pPr>
            <w:r>
              <w:rPr>
                <w:sz w:val="21"/>
                <w:szCs w:val="21"/>
              </w:rPr>
              <w:t>Εάν ναι, να αναφερθούν λεπτομερείς πληροφορίες</w:t>
            </w:r>
          </w:p>
          <w:p w:rsidR="00E71074" w:rsidRDefault="00E71074">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pPr>
          </w:p>
          <w:p w:rsidR="00E71074" w:rsidRDefault="00E71074">
            <w:pPr>
              <w:spacing w:after="0"/>
              <w:ind w:firstLine="0"/>
            </w:pPr>
            <w:r>
              <w:t>α)[……]·</w:t>
            </w:r>
          </w:p>
          <w:p w:rsidR="00E71074" w:rsidRDefault="00E71074">
            <w:pPr>
              <w:spacing w:after="0"/>
              <w:ind w:firstLine="0"/>
            </w:pPr>
          </w:p>
          <w:p w:rsidR="00E71074" w:rsidRDefault="00E71074">
            <w:pPr>
              <w:spacing w:after="0"/>
              <w:ind w:firstLine="0"/>
            </w:pPr>
            <w:r>
              <w:t>β)[……]</w:t>
            </w:r>
          </w:p>
          <w:p w:rsidR="00E71074" w:rsidRDefault="00E71074">
            <w:pPr>
              <w:spacing w:after="0"/>
              <w:ind w:firstLine="0"/>
            </w:pPr>
          </w:p>
          <w:p w:rsidR="00E71074" w:rsidRDefault="00E71074">
            <w:pPr>
              <w:spacing w:after="0"/>
              <w:ind w:firstLine="0"/>
            </w:pPr>
          </w:p>
          <w:p w:rsidR="00E71074" w:rsidRDefault="00E71074">
            <w:pPr>
              <w:spacing w:after="0"/>
              <w:ind w:firstLine="0"/>
            </w:pPr>
            <w:r>
              <w:t xml:space="preserve">γ.1) [] Ναι [] Όχι </w:t>
            </w:r>
          </w:p>
          <w:p w:rsidR="00E71074" w:rsidRDefault="00E71074">
            <w:pPr>
              <w:spacing w:after="0"/>
              <w:ind w:firstLine="0"/>
            </w:pPr>
            <w:r>
              <w:t xml:space="preserve">-[] Ναι [] Όχι </w:t>
            </w:r>
          </w:p>
          <w:p w:rsidR="00E71074" w:rsidRDefault="00E71074">
            <w:pPr>
              <w:spacing w:after="0"/>
              <w:ind w:firstLine="0"/>
            </w:pPr>
          </w:p>
          <w:p w:rsidR="00E71074" w:rsidRDefault="00E71074">
            <w:pPr>
              <w:spacing w:after="0"/>
              <w:ind w:firstLine="0"/>
            </w:pPr>
            <w:r>
              <w:t>-[……]·</w:t>
            </w:r>
          </w:p>
          <w:p w:rsidR="00E71074" w:rsidRDefault="00E71074">
            <w:pPr>
              <w:spacing w:after="0"/>
              <w:ind w:firstLine="0"/>
            </w:pPr>
          </w:p>
          <w:p w:rsidR="00E71074" w:rsidRDefault="00E71074">
            <w:pPr>
              <w:spacing w:after="0"/>
              <w:ind w:firstLine="0"/>
            </w:pPr>
            <w:r>
              <w:t>-[……]·</w:t>
            </w:r>
          </w:p>
          <w:p w:rsidR="00E71074" w:rsidRDefault="00E71074">
            <w:pPr>
              <w:spacing w:after="0"/>
              <w:ind w:firstLine="0"/>
            </w:pPr>
          </w:p>
          <w:p w:rsidR="00E71074" w:rsidRDefault="00E71074">
            <w:pPr>
              <w:spacing w:after="0"/>
              <w:ind w:firstLine="0"/>
            </w:pPr>
          </w:p>
          <w:p w:rsidR="00E71074" w:rsidRDefault="00E71074">
            <w:pPr>
              <w:spacing w:after="0"/>
              <w:ind w:firstLine="0"/>
            </w:pPr>
            <w:r>
              <w:t>γ.2)[……]·</w:t>
            </w:r>
          </w:p>
          <w:p w:rsidR="00E71074" w:rsidRDefault="00E71074">
            <w:pPr>
              <w:spacing w:after="0"/>
              <w:ind w:firstLine="0"/>
            </w:pPr>
            <w:r>
              <w:t xml:space="preserve">δ) [] Ναι [] Όχι </w:t>
            </w:r>
          </w:p>
          <w:p w:rsidR="00E71074" w:rsidRDefault="00E71074">
            <w:pPr>
              <w:spacing w:after="0"/>
              <w:ind w:firstLine="0"/>
              <w:jc w:val="left"/>
            </w:pPr>
            <w:r>
              <w:t>Εάν ναι, να αναφερθούν λεπτομερείς πληροφορίες</w:t>
            </w:r>
          </w:p>
          <w:p w:rsidR="00E71074" w:rsidRDefault="00E71074">
            <w:pPr>
              <w:spacing w:after="0"/>
              <w:ind w:firstLine="0"/>
            </w:pPr>
            <w:r>
              <w:t>[……]</w:t>
            </w:r>
          </w:p>
        </w:tc>
      </w:tr>
      <w:tr w:rsidR="00E7107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3"/>
            </w:r>
          </w:p>
          <w:p w:rsidR="00E71074" w:rsidRDefault="00E71074">
            <w:pPr>
              <w:spacing w:after="0"/>
              <w:ind w:firstLine="0"/>
              <w:jc w:val="left"/>
            </w:pPr>
            <w:r>
              <w:rPr>
                <w:i/>
              </w:rPr>
              <w:t>[……][……][……]</w:t>
            </w:r>
          </w:p>
        </w:tc>
      </w:tr>
    </w:tbl>
    <w:p w:rsidR="00E71074" w:rsidRDefault="00E71074">
      <w:pPr>
        <w:pStyle w:val="SectionTitle"/>
        <w:ind w:firstLine="0"/>
      </w:pPr>
    </w:p>
    <w:p w:rsidR="00E71074" w:rsidRDefault="00E71074">
      <w:pPr>
        <w:pageBreakBefore/>
        <w:jc w:val="center"/>
      </w:pPr>
      <w:r w:rsidRPr="00792E01">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tc>
          <w:tcPr>
            <w:tcW w:w="4479" w:type="dxa"/>
            <w:vMerge w:val="restart"/>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t>[] Ναι [] Όχι</w:t>
            </w:r>
          </w:p>
        </w:tc>
      </w:tr>
      <w:tr w:rsidR="00E71074">
        <w:trPr>
          <w:trHeight w:val="405"/>
        </w:trPr>
        <w:tc>
          <w:tcPr>
            <w:tcW w:w="4479" w:type="dxa"/>
            <w:vMerge/>
            <w:tcBorders>
              <w:top w:val="single" w:sz="4" w:space="0" w:color="000000"/>
              <w:left w:val="single" w:sz="4" w:space="0" w:color="000000"/>
              <w:bottom w:val="single" w:sz="4" w:space="0" w:color="000000"/>
            </w:tcBorders>
            <w:shd w:val="clear" w:color="auto" w:fill="auto"/>
          </w:tcPr>
          <w:p w:rsidR="00E71074" w:rsidRDefault="00E7107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jc w:val="left"/>
              <w:rPr>
                <w:b/>
              </w:rPr>
            </w:pPr>
          </w:p>
          <w:p w:rsidR="00E71074" w:rsidRDefault="00E71074">
            <w:pPr>
              <w:spacing w:after="0"/>
              <w:ind w:firstLine="0"/>
              <w:jc w:val="left"/>
              <w:rPr>
                <w:b/>
              </w:rPr>
            </w:pPr>
          </w:p>
          <w:p w:rsidR="00E71074" w:rsidRDefault="00E71074">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71074" w:rsidRDefault="00E71074">
            <w:pPr>
              <w:spacing w:after="0"/>
              <w:ind w:firstLine="0"/>
              <w:jc w:val="left"/>
            </w:pPr>
            <w:r>
              <w:t>[] Ναι [] Όχι</w:t>
            </w:r>
          </w:p>
          <w:p w:rsidR="00E71074" w:rsidRDefault="00E71074">
            <w:pPr>
              <w:spacing w:after="0"/>
              <w:ind w:firstLine="0"/>
              <w:jc w:val="left"/>
            </w:pPr>
            <w:r>
              <w:rPr>
                <w:b/>
              </w:rPr>
              <w:t>Εάν το έχει πράξει,</w:t>
            </w:r>
            <w:r>
              <w:t xml:space="preserve"> περιγράψτε τα μέτρα που λήφθηκαν: […….............]</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Βρίσκεται ο οικονομικός φορέας σε οποιαδήποτε από τις ακόλουθες καταστάσεις</w:t>
            </w:r>
            <w:r>
              <w:rPr>
                <w:rStyle w:val="12"/>
              </w:rPr>
              <w:endnoteReference w:id="25"/>
            </w:r>
            <w:r>
              <w:t xml:space="preserve"> :</w:t>
            </w:r>
          </w:p>
          <w:p w:rsidR="00E71074" w:rsidRDefault="00E71074">
            <w:pPr>
              <w:spacing w:after="0"/>
              <w:ind w:firstLine="0"/>
            </w:pPr>
            <w:r>
              <w:t xml:space="preserve">α) πτώχευση, ή </w:t>
            </w:r>
          </w:p>
          <w:p w:rsidR="00E71074" w:rsidRDefault="00E71074">
            <w:pPr>
              <w:spacing w:after="0"/>
              <w:ind w:firstLine="0"/>
            </w:pPr>
            <w:r>
              <w:t>β) διαδικασία εξυγίανσης, ή</w:t>
            </w:r>
          </w:p>
          <w:p w:rsidR="00E71074" w:rsidRDefault="00E71074">
            <w:pPr>
              <w:spacing w:after="0"/>
              <w:ind w:firstLine="0"/>
            </w:pPr>
            <w:r>
              <w:t>γ) ειδική εκκαθάριση, ή</w:t>
            </w:r>
          </w:p>
          <w:p w:rsidR="00E71074" w:rsidRDefault="00E71074">
            <w:pPr>
              <w:spacing w:after="0"/>
              <w:ind w:firstLine="0"/>
            </w:pPr>
            <w:r>
              <w:t>δ) αναγκαστική διαχείριση από εκκαθαριστή ή από το δικαστήριο, ή</w:t>
            </w:r>
          </w:p>
          <w:p w:rsidR="00E71074" w:rsidRDefault="00E71074">
            <w:pPr>
              <w:spacing w:after="0"/>
              <w:ind w:firstLine="0"/>
            </w:pPr>
            <w:r>
              <w:t xml:space="preserve">ε) έχει υπαχθεί σε διαδικασία πτωχευτικού συμβιβασμού, ή </w:t>
            </w:r>
          </w:p>
          <w:p w:rsidR="00E71074" w:rsidRDefault="00E71074">
            <w:pPr>
              <w:spacing w:after="0"/>
              <w:ind w:firstLine="0"/>
            </w:pPr>
            <w:r>
              <w:t xml:space="preserve">στ) αναστολή επιχειρηματικών δραστηριοτήτων, ή </w:t>
            </w:r>
          </w:p>
          <w:p w:rsidR="00E71074" w:rsidRDefault="00E71074">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71074" w:rsidRDefault="00E71074">
            <w:pPr>
              <w:spacing w:after="0"/>
              <w:ind w:firstLine="0"/>
            </w:pPr>
            <w:r>
              <w:t>Εάν ναι:</w:t>
            </w:r>
          </w:p>
          <w:p w:rsidR="00E71074" w:rsidRDefault="00E71074">
            <w:pPr>
              <w:spacing w:after="0"/>
              <w:ind w:firstLine="0"/>
            </w:pPr>
            <w:r>
              <w:t>- Παραθέστε λεπτομερή στοιχεία:</w:t>
            </w:r>
          </w:p>
          <w:p w:rsidR="00E71074" w:rsidRDefault="00E71074">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12"/>
              </w:rPr>
              <w:endnoteReference w:id="26"/>
            </w:r>
            <w:r>
              <w:rPr>
                <w:rStyle w:val="12"/>
              </w:rPr>
              <w:t xml:space="preserve"> </w:t>
            </w:r>
          </w:p>
          <w:p w:rsidR="00E71074" w:rsidRDefault="00E71074">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jc w:val="left"/>
            </w:pPr>
            <w:r>
              <w:t>[] Ναι [] Όχι</w:t>
            </w: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napToGrid w:val="0"/>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r>
              <w:t>-[.......................]</w:t>
            </w:r>
          </w:p>
          <w:p w:rsidR="00E71074" w:rsidRDefault="00E71074">
            <w:pPr>
              <w:spacing w:after="0"/>
              <w:ind w:firstLine="0"/>
              <w:jc w:val="left"/>
            </w:pPr>
            <w:r>
              <w:t>-[.......................]</w:t>
            </w: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rPr>
                <w:i/>
              </w:rPr>
            </w:pPr>
          </w:p>
          <w:p w:rsidR="00E71074" w:rsidRDefault="00E71074">
            <w:pPr>
              <w:spacing w:after="0"/>
              <w:ind w:firstLine="0"/>
              <w:jc w:val="left"/>
              <w:rPr>
                <w:i/>
              </w:rPr>
            </w:pPr>
          </w:p>
          <w:p w:rsidR="00E71074" w:rsidRDefault="00E71074">
            <w:pPr>
              <w:spacing w:after="0"/>
              <w:ind w:firstLine="0"/>
              <w:jc w:val="left"/>
              <w:rPr>
                <w:i/>
              </w:rPr>
            </w:pPr>
          </w:p>
          <w:p w:rsidR="00E71074" w:rsidRDefault="00E71074">
            <w:pPr>
              <w:spacing w:after="0"/>
              <w:ind w:firstLine="0"/>
              <w:jc w:val="left"/>
            </w:pPr>
            <w:r>
              <w:rPr>
                <w:i/>
              </w:rPr>
              <w:t>(διαδικτυακή διεύθυνση, αρχή ή φορέας έκδοσης, επακριβή στοιχεία αναφοράς των εγγράφων): [……][……][……]</w:t>
            </w:r>
          </w:p>
        </w:tc>
      </w:tr>
      <w:tr w:rsidR="00E71074">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7"/>
            </w:r>
            <w:r>
              <w:t>;</w:t>
            </w:r>
          </w:p>
          <w:p w:rsidR="00E71074" w:rsidRDefault="00E71074">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lastRenderedPageBreak/>
              <w:t>[] Ναι [] Όχι</w:t>
            </w:r>
          </w:p>
          <w:p w:rsidR="00E71074" w:rsidRDefault="00E71074">
            <w:pPr>
              <w:spacing w:after="0"/>
              <w:ind w:firstLine="0"/>
            </w:pPr>
          </w:p>
          <w:p w:rsidR="00E71074" w:rsidRDefault="00E71074">
            <w:pPr>
              <w:spacing w:after="0"/>
              <w:ind w:firstLine="0"/>
            </w:pPr>
            <w:r>
              <w:t>[.......................]</w:t>
            </w:r>
          </w:p>
          <w:p w:rsidR="00E71074" w:rsidRDefault="00E71074">
            <w:pPr>
              <w:spacing w:after="0"/>
              <w:ind w:firstLine="0"/>
            </w:pPr>
          </w:p>
        </w:tc>
      </w:tr>
      <w:tr w:rsidR="00E71074">
        <w:trPr>
          <w:trHeight w:val="257"/>
        </w:trPr>
        <w:tc>
          <w:tcPr>
            <w:tcW w:w="4479" w:type="dxa"/>
            <w:vMerge/>
            <w:tcBorders>
              <w:left w:val="single" w:sz="4" w:space="0" w:color="000000"/>
              <w:bottom w:val="single" w:sz="4" w:space="0" w:color="000000"/>
            </w:tcBorders>
            <w:shd w:val="clear" w:color="auto" w:fill="auto"/>
          </w:tcPr>
          <w:p w:rsidR="00E71074" w:rsidRDefault="00E71074">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rPr>
                <w:b/>
              </w:rPr>
            </w:pPr>
          </w:p>
          <w:p w:rsidR="00E71074" w:rsidRDefault="00E71074">
            <w:pPr>
              <w:spacing w:after="0"/>
              <w:ind w:firstLine="0"/>
            </w:pPr>
            <w:r>
              <w:rPr>
                <w:b/>
              </w:rPr>
              <w:t>Εάν ναι</w:t>
            </w:r>
            <w:r>
              <w:t xml:space="preserve">, έχει λάβει ο οικονομικός φορέας μέτρα αυτοκάθαρσης; </w:t>
            </w:r>
          </w:p>
          <w:p w:rsidR="00E71074" w:rsidRDefault="00E71074">
            <w:pPr>
              <w:spacing w:after="0"/>
              <w:ind w:firstLine="0"/>
              <w:jc w:val="left"/>
            </w:pPr>
            <w:r>
              <w:t>[] Ναι [] Όχι</w:t>
            </w:r>
          </w:p>
          <w:p w:rsidR="00E71074" w:rsidRDefault="00E71074">
            <w:pPr>
              <w:spacing w:after="0"/>
              <w:ind w:firstLine="0"/>
              <w:jc w:val="left"/>
            </w:pPr>
            <w:r>
              <w:rPr>
                <w:b/>
              </w:rPr>
              <w:t>Εάν το έχει πράξει,</w:t>
            </w:r>
            <w:r>
              <w:t xml:space="preserve"> περιγράψτε τα μέτρα που λήφθηκαν: </w:t>
            </w:r>
          </w:p>
          <w:p w:rsidR="00E71074" w:rsidRDefault="00E71074">
            <w:pPr>
              <w:spacing w:after="0"/>
              <w:ind w:firstLine="0"/>
              <w:jc w:val="left"/>
            </w:pPr>
            <w:r>
              <w:t>[..........……]</w:t>
            </w:r>
          </w:p>
        </w:tc>
      </w:tr>
      <w:tr w:rsidR="00E71074">
        <w:trPr>
          <w:trHeight w:val="1544"/>
        </w:trPr>
        <w:tc>
          <w:tcPr>
            <w:tcW w:w="4479" w:type="dxa"/>
            <w:vMerge w:val="restart"/>
            <w:tcBorders>
              <w:left w:val="single" w:sz="4" w:space="0" w:color="000000"/>
              <w:bottom w:val="single" w:sz="4" w:space="0" w:color="000000"/>
            </w:tcBorders>
            <w:shd w:val="clear" w:color="auto" w:fill="auto"/>
          </w:tcPr>
          <w:p w:rsidR="00E71074" w:rsidRDefault="00E71074">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E71074" w:rsidRDefault="00E71074">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E71074" w:rsidRDefault="00E71074">
            <w:pPr>
              <w:spacing w:after="0"/>
              <w:ind w:firstLine="0"/>
              <w:jc w:val="left"/>
            </w:pPr>
            <w:r>
              <w:t>[] Ναι [] Όχι</w:t>
            </w: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r>
              <w:t>[…...........]</w:t>
            </w:r>
          </w:p>
        </w:tc>
      </w:tr>
      <w:tr w:rsidR="00E71074">
        <w:trPr>
          <w:trHeight w:val="514"/>
        </w:trPr>
        <w:tc>
          <w:tcPr>
            <w:tcW w:w="4479" w:type="dxa"/>
            <w:vMerge/>
            <w:tcBorders>
              <w:left w:val="single" w:sz="4" w:space="0" w:color="000000"/>
              <w:bottom w:val="single" w:sz="4" w:space="0" w:color="000000"/>
            </w:tcBorders>
            <w:shd w:val="clear" w:color="auto" w:fill="auto"/>
          </w:tcPr>
          <w:p w:rsidR="00E71074" w:rsidRDefault="00E7107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rPr>
              <w:t>Εάν ναι</w:t>
            </w:r>
            <w:r>
              <w:t xml:space="preserve">, έχει λάβει ο οικονομικός φορέας μέτρα αυτοκάθαρσης; </w:t>
            </w:r>
          </w:p>
          <w:p w:rsidR="00E71074" w:rsidRDefault="00E71074">
            <w:pPr>
              <w:spacing w:after="0"/>
              <w:ind w:firstLine="0"/>
              <w:jc w:val="left"/>
            </w:pPr>
            <w:r>
              <w:t>[] Ναι [] Όχι</w:t>
            </w:r>
          </w:p>
          <w:p w:rsidR="00E71074" w:rsidRDefault="00E71074">
            <w:pPr>
              <w:spacing w:after="0"/>
              <w:ind w:firstLine="0"/>
              <w:jc w:val="left"/>
            </w:pPr>
            <w:r>
              <w:rPr>
                <w:b/>
              </w:rPr>
              <w:t>Εάν το έχει πράξει,</w:t>
            </w:r>
            <w:r>
              <w:t xml:space="preserve"> περιγράψτε τα μέτρα που λήφθηκαν:</w:t>
            </w:r>
          </w:p>
          <w:p w:rsidR="00E71074" w:rsidRDefault="00E71074">
            <w:pPr>
              <w:spacing w:after="0"/>
              <w:ind w:firstLine="0"/>
              <w:jc w:val="left"/>
            </w:pPr>
            <w:r>
              <w:t>[……]</w:t>
            </w:r>
          </w:p>
        </w:tc>
      </w:tr>
      <w:tr w:rsidR="00E71074">
        <w:trPr>
          <w:trHeight w:val="1316"/>
        </w:trPr>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71074" w:rsidRDefault="00E71074">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t>[] Ναι [] Όχι</w:t>
            </w: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r>
              <w:t>[.........…]</w:t>
            </w:r>
          </w:p>
        </w:tc>
      </w:tr>
      <w:tr w:rsidR="00E71074">
        <w:trPr>
          <w:trHeight w:val="416"/>
        </w:trPr>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29"/>
            </w:r>
            <w:r>
              <w:t>;</w:t>
            </w:r>
          </w:p>
          <w:p w:rsidR="00E71074" w:rsidRDefault="00E71074">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t>[] Ναι [] Όχι</w:t>
            </w: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r>
              <w:t>[...................…]</w:t>
            </w:r>
          </w:p>
        </w:tc>
      </w:tr>
      <w:tr w:rsidR="00E71074">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t>Έχει επιδείξει ο οικονομικός φορέας σοβαρή ή επαναλαμβανόμενη πλημμέλεια</w:t>
            </w:r>
            <w:r>
              <w:rPr>
                <w:rStyle w:val="12"/>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71074" w:rsidRDefault="00E71074">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lastRenderedPageBreak/>
              <w:t>[] Ναι [] Όχι</w:t>
            </w: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p>
          <w:p w:rsidR="00E71074" w:rsidRDefault="00E71074">
            <w:pPr>
              <w:spacing w:after="0"/>
              <w:ind w:firstLine="0"/>
              <w:jc w:val="left"/>
            </w:pPr>
            <w:r>
              <w:t>[….................]</w:t>
            </w:r>
          </w:p>
        </w:tc>
      </w:tr>
      <w:tr w:rsidR="00E71074">
        <w:trPr>
          <w:trHeight w:val="931"/>
        </w:trPr>
        <w:tc>
          <w:tcPr>
            <w:tcW w:w="4479" w:type="dxa"/>
            <w:vMerge/>
            <w:tcBorders>
              <w:top w:val="single" w:sz="4" w:space="0" w:color="000000"/>
              <w:left w:val="single" w:sz="4" w:space="0" w:color="000000"/>
              <w:bottom w:val="single" w:sz="4" w:space="0" w:color="000000"/>
            </w:tcBorders>
            <w:shd w:val="clear" w:color="auto" w:fill="auto"/>
          </w:tcPr>
          <w:p w:rsidR="00E71074" w:rsidRDefault="00E71074">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rPr>
                <w:b/>
              </w:rPr>
              <w:t>Εάν ναι</w:t>
            </w:r>
            <w:r>
              <w:t xml:space="preserve">, έχει λάβει ο οικονομικός φορέας μέτρα αυτοκάθαρσης; </w:t>
            </w:r>
          </w:p>
          <w:p w:rsidR="00E71074" w:rsidRDefault="00E71074">
            <w:pPr>
              <w:spacing w:after="0"/>
              <w:ind w:firstLine="0"/>
              <w:jc w:val="left"/>
            </w:pPr>
            <w:r>
              <w:t>[] Ναι [] Όχι</w:t>
            </w:r>
          </w:p>
          <w:p w:rsidR="00E71074" w:rsidRDefault="00E71074">
            <w:pPr>
              <w:spacing w:after="0"/>
              <w:ind w:firstLine="0"/>
              <w:jc w:val="left"/>
            </w:pPr>
            <w:r>
              <w:rPr>
                <w:b/>
              </w:rPr>
              <w:t>Εάν το έχει πράξει,</w:t>
            </w:r>
            <w:r>
              <w:t xml:space="preserve"> περιγράψτε τα μέτρα που λήφθηκαν:</w:t>
            </w:r>
          </w:p>
          <w:p w:rsidR="00E71074" w:rsidRDefault="00E71074">
            <w:pPr>
              <w:spacing w:after="0"/>
              <w:ind w:firstLine="0"/>
              <w:jc w:val="left"/>
            </w:pPr>
            <w:r>
              <w:t>[……]</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lastRenderedPageBreak/>
              <w:t>Μπορεί ο οικονομικός φορέας να επιβεβαιώσει ότι:</w:t>
            </w:r>
          </w:p>
          <w:p w:rsidR="00E71074" w:rsidRDefault="00E71074">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71074" w:rsidRDefault="00E71074">
            <w:pPr>
              <w:spacing w:after="0"/>
              <w:ind w:firstLine="0"/>
            </w:pPr>
            <w:r>
              <w:t>β) δεν έχει αποκρύψει τις πληροφορίες αυτές,</w:t>
            </w:r>
          </w:p>
          <w:p w:rsidR="00E71074" w:rsidRDefault="00E71074">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71074" w:rsidRDefault="00E71074">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t>[] Ναι [] Όχι</w:t>
            </w:r>
          </w:p>
        </w:tc>
      </w:tr>
    </w:tbl>
    <w:p w:rsidR="00E71074" w:rsidRDefault="00E71074">
      <w:pPr>
        <w:pStyle w:val="ChapterTitle"/>
      </w:pPr>
    </w:p>
    <w:p w:rsidR="00E71074" w:rsidRDefault="00E71074">
      <w:pPr>
        <w:ind w:firstLine="0"/>
        <w:jc w:val="center"/>
        <w:rPr>
          <w:b/>
          <w:bCs/>
        </w:rPr>
      </w:pPr>
    </w:p>
    <w:p w:rsidR="00E71074" w:rsidRDefault="00E71074">
      <w:pPr>
        <w:pageBreakBefore/>
        <w:ind w:firstLine="0"/>
        <w:jc w:val="center"/>
      </w:pPr>
      <w:r>
        <w:rPr>
          <w:b/>
          <w:bCs/>
          <w:u w:val="single"/>
        </w:rPr>
        <w:lastRenderedPageBreak/>
        <w:t>Μέρος IV: Κριτήρια επιλογής</w:t>
      </w:r>
    </w:p>
    <w:p w:rsidR="00E71074" w:rsidRDefault="00E71074">
      <w:pPr>
        <w:ind w:firstLine="0"/>
      </w:pPr>
      <w:r>
        <w:t>Όσον αφορ</w:t>
      </w:r>
      <w:r w:rsidR="001707F2">
        <w:t xml:space="preserve">ά τα κριτήρια επιλογής </w:t>
      </w:r>
      <w:r>
        <w:t xml:space="preserve"> ενότητες Α έως Δ του παρόντος μέρους), ο οικονομικός φορέας δηλώνει ότι: </w:t>
      </w:r>
    </w:p>
    <w:p w:rsidR="00E71074" w:rsidRDefault="00E71074">
      <w:pPr>
        <w:pStyle w:val="SectionTitle"/>
        <w:rPr>
          <w:sz w:val="22"/>
        </w:rPr>
      </w:pPr>
    </w:p>
    <w:p w:rsidR="00E71074" w:rsidRDefault="00E71074">
      <w:pPr>
        <w:ind w:firstLine="0"/>
        <w:jc w:val="center"/>
      </w:pPr>
      <w:r>
        <w:rPr>
          <w:b/>
          <w:bCs/>
        </w:rPr>
        <w:t>Α: Καταλληλότητα</w:t>
      </w:r>
    </w:p>
    <w:p w:rsidR="00E71074" w:rsidRDefault="00E71074">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E71074">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1"/>
            </w:r>
            <w:r>
              <w:rPr>
                <w:sz w:val="20"/>
                <w:szCs w:val="20"/>
              </w:rPr>
              <w:t>;</w:t>
            </w:r>
            <w:r>
              <w:rPr>
                <w:sz w:val="21"/>
                <w:szCs w:val="21"/>
              </w:rPr>
              <w:t xml:space="preserve"> του:</w:t>
            </w:r>
          </w:p>
          <w:p w:rsidR="00E71074" w:rsidRDefault="00E71074">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jc w:val="left"/>
            </w:pPr>
            <w:r>
              <w:t>[…]</w:t>
            </w:r>
          </w:p>
          <w:p w:rsidR="00E71074" w:rsidRDefault="00E71074">
            <w:pPr>
              <w:spacing w:after="0"/>
              <w:ind w:firstLine="0"/>
              <w:jc w:val="left"/>
              <w:rPr>
                <w:i/>
                <w:sz w:val="21"/>
                <w:szCs w:val="21"/>
              </w:rPr>
            </w:pPr>
          </w:p>
          <w:p w:rsidR="00E71074" w:rsidRDefault="00E71074">
            <w:pPr>
              <w:spacing w:after="0"/>
              <w:ind w:firstLine="0"/>
              <w:jc w:val="left"/>
              <w:rPr>
                <w:i/>
                <w:sz w:val="21"/>
                <w:szCs w:val="21"/>
              </w:rPr>
            </w:pPr>
          </w:p>
          <w:p w:rsidR="00E71074" w:rsidRDefault="00E71074">
            <w:pPr>
              <w:spacing w:after="0"/>
              <w:ind w:firstLine="0"/>
              <w:jc w:val="left"/>
              <w:rPr>
                <w:i/>
                <w:sz w:val="21"/>
                <w:szCs w:val="21"/>
              </w:rPr>
            </w:pPr>
          </w:p>
          <w:p w:rsidR="00E71074" w:rsidRDefault="00E71074">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E71074" w:rsidRDefault="00E71074">
            <w:pPr>
              <w:spacing w:after="0"/>
              <w:ind w:firstLine="0"/>
              <w:jc w:val="left"/>
            </w:pPr>
            <w:r>
              <w:rPr>
                <w:i/>
                <w:sz w:val="21"/>
                <w:szCs w:val="21"/>
              </w:rPr>
              <w:t>[……][……][……]</w:t>
            </w:r>
          </w:p>
        </w:tc>
      </w:tr>
      <w:tr w:rsidR="00E71074">
        <w:trPr>
          <w:trHeight w:val="1018"/>
        </w:trPr>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sz w:val="20"/>
                <w:szCs w:val="20"/>
              </w:rPr>
              <w:t>2) Για συμβάσεις υπηρεσιών:</w:t>
            </w:r>
          </w:p>
          <w:p w:rsidR="00E71074" w:rsidRDefault="00E71074">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71074" w:rsidRDefault="00E71074">
            <w:pPr>
              <w:spacing w:after="0"/>
              <w:ind w:firstLine="0"/>
            </w:pPr>
          </w:p>
          <w:p w:rsidR="00E71074" w:rsidRDefault="00E71074">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napToGrid w:val="0"/>
              <w:spacing w:after="0"/>
              <w:ind w:firstLine="0"/>
              <w:jc w:val="left"/>
              <w:rPr>
                <w:sz w:val="20"/>
                <w:szCs w:val="20"/>
              </w:rPr>
            </w:pPr>
          </w:p>
          <w:p w:rsidR="00E71074" w:rsidRDefault="00E71074">
            <w:pPr>
              <w:spacing w:after="0"/>
              <w:ind w:firstLine="0"/>
              <w:jc w:val="left"/>
            </w:pPr>
            <w:r>
              <w:rPr>
                <w:sz w:val="20"/>
                <w:szCs w:val="20"/>
              </w:rPr>
              <w:t>[] Ναι [] Όχι</w:t>
            </w:r>
          </w:p>
          <w:p w:rsidR="00E71074" w:rsidRDefault="00E71074">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E71074" w:rsidRDefault="00E71074">
            <w:pPr>
              <w:spacing w:after="0"/>
              <w:ind w:firstLine="0"/>
              <w:jc w:val="left"/>
            </w:pPr>
            <w:r>
              <w:rPr>
                <w:sz w:val="20"/>
                <w:szCs w:val="20"/>
              </w:rPr>
              <w:t>[ …] [] Ναι [] Όχι</w:t>
            </w:r>
          </w:p>
          <w:p w:rsidR="00E71074" w:rsidRDefault="00E71074">
            <w:pPr>
              <w:spacing w:after="0"/>
              <w:ind w:firstLine="0"/>
              <w:jc w:val="left"/>
              <w:rPr>
                <w:i/>
                <w:sz w:val="20"/>
                <w:szCs w:val="20"/>
              </w:rPr>
            </w:pPr>
          </w:p>
          <w:p w:rsidR="00E71074" w:rsidRDefault="00E71074">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71074" w:rsidRDefault="00E71074">
      <w:pPr>
        <w:jc w:val="center"/>
        <w:rPr>
          <w:b/>
          <w:bCs/>
        </w:rPr>
      </w:pPr>
    </w:p>
    <w:p w:rsidR="00E71074" w:rsidRDefault="00E71074">
      <w:pPr>
        <w:jc w:val="center"/>
        <w:rPr>
          <w:b/>
          <w:bCs/>
        </w:rPr>
      </w:pPr>
    </w:p>
    <w:p w:rsidR="00E71074" w:rsidRDefault="00E71074">
      <w:pPr>
        <w:pStyle w:val="SectionTitle"/>
        <w:ind w:firstLine="0"/>
      </w:pPr>
    </w:p>
    <w:p w:rsidR="00E71074" w:rsidRDefault="00E71074">
      <w:pPr>
        <w:pageBreakBefore/>
        <w:jc w:val="center"/>
      </w:pPr>
      <w:r>
        <w:rPr>
          <w:b/>
          <w:bCs/>
        </w:rPr>
        <w:lastRenderedPageBreak/>
        <w:t>Γ: Τεχνική και επαγγελματική ικανότητα</w:t>
      </w:r>
    </w:p>
    <w:p w:rsidR="00E71074" w:rsidRDefault="00E71074">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89" w:type="dxa"/>
        <w:tblInd w:w="108" w:type="dxa"/>
        <w:tblLayout w:type="fixed"/>
        <w:tblLook w:val="0000"/>
      </w:tblPr>
      <w:tblGrid>
        <w:gridCol w:w="4479"/>
        <w:gridCol w:w="4510"/>
      </w:tblGrid>
      <w:tr w:rsidR="00E71074" w:rsidTr="001D4DC2">
        <w:tc>
          <w:tcPr>
            <w:tcW w:w="4479" w:type="dxa"/>
            <w:tcBorders>
              <w:top w:val="single" w:sz="4" w:space="0" w:color="000000"/>
              <w:left w:val="single" w:sz="4" w:space="0" w:color="000000"/>
              <w:bottom w:val="single" w:sz="4" w:space="0" w:color="000000"/>
            </w:tcBorders>
            <w:shd w:val="clear" w:color="auto" w:fill="auto"/>
          </w:tcPr>
          <w:p w:rsidR="00E71074" w:rsidRDefault="00E71074">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E71074" w:rsidRDefault="00E71074">
            <w:pPr>
              <w:spacing w:after="0"/>
              <w:ind w:firstLine="0"/>
            </w:pPr>
            <w:r>
              <w:rPr>
                <w:b/>
                <w:i/>
              </w:rPr>
              <w:t>Απάντηση:</w:t>
            </w:r>
          </w:p>
        </w:tc>
      </w:tr>
      <w:tr w:rsidR="00C90776" w:rsidTr="001D4DC2">
        <w:tc>
          <w:tcPr>
            <w:tcW w:w="4479" w:type="dxa"/>
            <w:tcBorders>
              <w:left w:val="single" w:sz="4" w:space="0" w:color="000000"/>
              <w:bottom w:val="single" w:sz="4" w:space="0" w:color="000000"/>
            </w:tcBorders>
            <w:shd w:val="clear" w:color="auto" w:fill="auto"/>
          </w:tcPr>
          <w:p w:rsidR="00C90776" w:rsidRDefault="00C90776" w:rsidP="0077116E">
            <w:pPr>
              <w:spacing w:after="0"/>
              <w:ind w:firstLine="0"/>
            </w:pPr>
            <w:r>
              <w:t xml:space="preserve">1) </w:t>
            </w:r>
            <w:r w:rsidRPr="00792E01">
              <w:t xml:space="preserve">Ο οικονομικός φορέας δεσμεύεται να διαθέσει το  απαραίτητο προσωπικό και όλα τα υλικά, τεχνικά και μηχανικά μέσα που προβλέπονται στο ΠΔ </w:t>
            </w:r>
            <w:r w:rsidR="00A85C45">
              <w:t>31/2018</w:t>
            </w:r>
            <w:r w:rsidRPr="00792E01">
              <w:t xml:space="preserve"> ως απαραίτητα  για την εκτέλεση της σύμβασης ναυαγοσωστική κάλυψη παραλιών Δήμου </w:t>
            </w:r>
            <w:r w:rsidR="00A85C45">
              <w:t>Πύργου</w:t>
            </w:r>
            <w:r w:rsidRPr="00792E01">
              <w:t xml:space="preserve"> (κάλυψη </w:t>
            </w:r>
            <w:r w:rsidR="00A85C45">
              <w:t>3 ναυαγοσωστικών Βάθρων), και πλήρως επανδρωμένο σκάφος 5μέτρων</w:t>
            </w:r>
            <w:r w:rsidRPr="00792E01">
              <w:t xml:space="preserve"> </w:t>
            </w:r>
          </w:p>
        </w:tc>
        <w:tc>
          <w:tcPr>
            <w:tcW w:w="4510" w:type="dxa"/>
            <w:tcBorders>
              <w:left w:val="single" w:sz="4" w:space="0" w:color="000000"/>
              <w:bottom w:val="single" w:sz="4" w:space="0" w:color="000000"/>
              <w:right w:val="single" w:sz="4" w:space="0" w:color="000000"/>
            </w:tcBorders>
            <w:shd w:val="clear" w:color="auto" w:fill="auto"/>
          </w:tcPr>
          <w:p w:rsidR="00C90776" w:rsidRDefault="00C90776" w:rsidP="00C90776">
            <w:pPr>
              <w:spacing w:after="0"/>
              <w:ind w:firstLine="0"/>
            </w:pPr>
          </w:p>
          <w:p w:rsidR="00C90776" w:rsidRPr="00C90776" w:rsidRDefault="00C90776" w:rsidP="00C90776">
            <w:pPr>
              <w:spacing w:after="0"/>
              <w:ind w:firstLine="0"/>
            </w:pPr>
            <w:r>
              <w:t>[……] Ναι [……] Όχι</w:t>
            </w:r>
          </w:p>
        </w:tc>
      </w:tr>
      <w:tr w:rsidR="00C90776" w:rsidTr="001D4DC2">
        <w:tc>
          <w:tcPr>
            <w:tcW w:w="4479" w:type="dxa"/>
            <w:tcBorders>
              <w:top w:val="single" w:sz="4" w:space="0" w:color="000000"/>
              <w:left w:val="single" w:sz="4" w:space="0" w:color="000000"/>
              <w:bottom w:val="single" w:sz="4" w:space="0" w:color="000000"/>
            </w:tcBorders>
            <w:shd w:val="clear" w:color="auto" w:fill="auto"/>
          </w:tcPr>
          <w:p w:rsidR="00C90776" w:rsidRDefault="00792E01" w:rsidP="00C90776">
            <w:pPr>
              <w:spacing w:after="0"/>
              <w:ind w:firstLine="0"/>
            </w:pPr>
            <w:r>
              <w:t>2</w:t>
            </w:r>
            <w:r w:rsidR="00C90776">
              <w:t xml:space="preserve">) Ο οικονομικός φορέας </w:t>
            </w:r>
            <w:r w:rsidR="00C90776">
              <w:rPr>
                <w:b/>
              </w:rPr>
              <w:t>προτίθεται, να αναθέσει σε τρίτους υπό μορφή υπεργολαβίας</w:t>
            </w:r>
            <w:r w:rsidR="00C90776">
              <w:rPr>
                <w:rStyle w:val="a5"/>
                <w:vertAlign w:val="superscript"/>
              </w:rPr>
              <w:endnoteReference w:id="32"/>
            </w:r>
            <w:r w:rsidR="00C90776">
              <w:t xml:space="preserve"> το ακόλουθο</w:t>
            </w:r>
            <w:r w:rsidR="00C90776">
              <w:rPr>
                <w:b/>
              </w:rPr>
              <w:t xml:space="preserve"> τμήμα (δηλ. ποσοστό)</w:t>
            </w:r>
            <w:r w:rsidR="00C90776">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90776" w:rsidRDefault="00C90776" w:rsidP="00C90776">
            <w:pPr>
              <w:spacing w:after="0"/>
              <w:ind w:firstLine="0"/>
            </w:pPr>
            <w:r>
              <w:t>[....……]</w:t>
            </w:r>
          </w:p>
        </w:tc>
      </w:tr>
    </w:tbl>
    <w:p w:rsidR="00E71074" w:rsidRDefault="00E71074">
      <w:pPr>
        <w:pStyle w:val="SectionTitle"/>
        <w:ind w:firstLine="0"/>
      </w:pPr>
    </w:p>
    <w:p w:rsidR="00E71074" w:rsidRDefault="00E71074">
      <w:pPr>
        <w:jc w:val="center"/>
        <w:rPr>
          <w:b/>
          <w:bCs/>
        </w:rPr>
      </w:pPr>
    </w:p>
    <w:p w:rsidR="00E71074" w:rsidRDefault="00E71074">
      <w:pPr>
        <w:pStyle w:val="ChapterTitle"/>
      </w:pPr>
    </w:p>
    <w:p w:rsidR="00E71074" w:rsidRDefault="00E71074">
      <w:pPr>
        <w:pStyle w:val="ChapterTitle"/>
        <w:pageBreakBefore/>
      </w:pPr>
      <w:r>
        <w:rPr>
          <w:bCs/>
        </w:rPr>
        <w:lastRenderedPageBreak/>
        <w:t>Μέρος VI: Τελικές δηλώσεις</w:t>
      </w:r>
    </w:p>
    <w:p w:rsidR="00E71074" w:rsidRDefault="00E71074">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71074" w:rsidRDefault="00E71074">
      <w:pPr>
        <w:ind w:firstLine="0"/>
      </w:pPr>
      <w:r>
        <w:rPr>
          <w:i/>
        </w:rPr>
        <w:t>Ο κάτωθι υπογεγραμμένος, δηλώνω επισήμως ότι είμαι</w:t>
      </w:r>
      <w:r w:rsidR="007711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33"/>
      </w:r>
      <w:r>
        <w:rPr>
          <w:i/>
        </w:rPr>
        <w:t>, εκτός εάν :</w:t>
      </w:r>
    </w:p>
    <w:p w:rsidR="00E71074" w:rsidRDefault="00E71074">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34"/>
      </w:r>
      <w:r>
        <w:rPr>
          <w:rStyle w:val="a5"/>
          <w:i/>
        </w:rPr>
        <w:t>.</w:t>
      </w:r>
    </w:p>
    <w:p w:rsidR="00E71074" w:rsidRDefault="00E71074">
      <w:pPr>
        <w:ind w:firstLine="0"/>
      </w:pPr>
      <w:r>
        <w:rPr>
          <w:rStyle w:val="a5"/>
          <w:i/>
        </w:rPr>
        <w:t>β) η αναθέτουσα αρχή ή ο αναθέτων φορέας έχουν ήδη στην κατοχή τους τα σχετικά έγγραφα.</w:t>
      </w:r>
    </w:p>
    <w:p w:rsidR="00E71074" w:rsidRDefault="00E71074">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77116E">
        <w:rPr>
          <w:i/>
        </w:rPr>
        <w:t>Δήλωσης</w:t>
      </w:r>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A3FDF" w:rsidRPr="00FA3FDF" w:rsidRDefault="00FA3FDF" w:rsidP="00FA3FDF">
      <w:pPr>
        <w:widowControl w:val="0"/>
        <w:autoSpaceDE w:val="0"/>
        <w:autoSpaceDN w:val="0"/>
        <w:adjustRightInd w:val="0"/>
        <w:spacing w:after="120" w:line="240" w:lineRule="auto"/>
        <w:ind w:left="8" w:firstLine="0"/>
        <w:rPr>
          <w:rFonts w:ascii="Times New Roman" w:hAnsi="Times New Roman"/>
          <w:b/>
          <w:kern w:val="0"/>
          <w:szCs w:val="24"/>
        </w:rPr>
      </w:pPr>
      <w:r w:rsidRPr="00FA3FDF">
        <w:rPr>
          <w:rFonts w:ascii="Times New Roman" w:hAnsi="Times New Roman"/>
          <w:b/>
          <w:kern w:val="0"/>
          <w:szCs w:val="24"/>
        </w:rPr>
        <w:t xml:space="preserve">                                                                         </w:t>
      </w:r>
      <w:r>
        <w:rPr>
          <w:rFonts w:ascii="Times New Roman" w:hAnsi="Times New Roman"/>
          <w:b/>
          <w:kern w:val="0"/>
          <w:szCs w:val="24"/>
        </w:rPr>
        <w:t xml:space="preserve">                               </w:t>
      </w:r>
      <w:r w:rsidRPr="00FA3FDF">
        <w:rPr>
          <w:rFonts w:ascii="Times New Roman" w:hAnsi="Times New Roman"/>
          <w:b/>
          <w:kern w:val="0"/>
          <w:szCs w:val="24"/>
        </w:rPr>
        <w:t xml:space="preserve"> </w:t>
      </w:r>
      <w:r w:rsidR="00792E01">
        <w:rPr>
          <w:rFonts w:ascii="Times New Roman" w:hAnsi="Times New Roman"/>
          <w:b/>
          <w:kern w:val="0"/>
          <w:szCs w:val="24"/>
        </w:rPr>
        <w:t>Ημερομηνία:    ……/….. / 2018</w:t>
      </w:r>
    </w:p>
    <w:p w:rsidR="00FA3FDF" w:rsidRDefault="00FA3FDF" w:rsidP="00FA3FDF">
      <w:pPr>
        <w:widowControl w:val="0"/>
        <w:overflowPunct w:val="0"/>
        <w:autoSpaceDE w:val="0"/>
        <w:autoSpaceDN w:val="0"/>
        <w:adjustRightInd w:val="0"/>
        <w:spacing w:after="120" w:line="239" w:lineRule="auto"/>
        <w:ind w:left="348" w:firstLine="0"/>
        <w:jc w:val="right"/>
        <w:rPr>
          <w:rFonts w:ascii="Times New Roman" w:hAnsi="Times New Roman"/>
          <w:b/>
          <w:kern w:val="0"/>
          <w:szCs w:val="24"/>
        </w:rPr>
      </w:pPr>
      <w:r w:rsidRPr="00FA3FDF">
        <w:rPr>
          <w:rFonts w:ascii="Times New Roman" w:hAnsi="Times New Roman"/>
          <w:b/>
          <w:kern w:val="0"/>
          <w:szCs w:val="24"/>
        </w:rPr>
        <w:t xml:space="preserve">                                                                                    </w:t>
      </w:r>
      <w:r>
        <w:rPr>
          <w:rFonts w:ascii="Times New Roman" w:hAnsi="Times New Roman"/>
          <w:b/>
          <w:kern w:val="0"/>
          <w:szCs w:val="24"/>
        </w:rPr>
        <w:t xml:space="preserve">                 Τόπος</w:t>
      </w:r>
      <w:r w:rsidRPr="00FA3FDF">
        <w:rPr>
          <w:rFonts w:ascii="Times New Roman" w:hAnsi="Times New Roman"/>
          <w:b/>
          <w:kern w:val="0"/>
          <w:szCs w:val="24"/>
        </w:rPr>
        <w:t>:………………………………</w:t>
      </w:r>
    </w:p>
    <w:p w:rsidR="00FA3FDF" w:rsidRDefault="00FA3FDF" w:rsidP="00FA3FDF">
      <w:pPr>
        <w:widowControl w:val="0"/>
        <w:overflowPunct w:val="0"/>
        <w:autoSpaceDE w:val="0"/>
        <w:autoSpaceDN w:val="0"/>
        <w:adjustRightInd w:val="0"/>
        <w:spacing w:after="120" w:line="239" w:lineRule="auto"/>
        <w:ind w:left="348" w:firstLine="0"/>
        <w:jc w:val="right"/>
        <w:rPr>
          <w:rFonts w:ascii="Times New Roman" w:hAnsi="Times New Roman"/>
          <w:b/>
          <w:kern w:val="0"/>
          <w:szCs w:val="24"/>
        </w:rPr>
      </w:pPr>
    </w:p>
    <w:p w:rsidR="00FA3FDF" w:rsidRPr="00FA3FDF" w:rsidRDefault="00FA3FDF" w:rsidP="00FA3FDF">
      <w:pPr>
        <w:widowControl w:val="0"/>
        <w:overflowPunct w:val="0"/>
        <w:autoSpaceDE w:val="0"/>
        <w:autoSpaceDN w:val="0"/>
        <w:adjustRightInd w:val="0"/>
        <w:spacing w:after="120" w:line="239" w:lineRule="auto"/>
        <w:ind w:left="348" w:firstLine="0"/>
        <w:jc w:val="right"/>
        <w:rPr>
          <w:rFonts w:ascii="Times New Roman" w:hAnsi="Times New Roman"/>
          <w:b/>
          <w:kern w:val="0"/>
          <w:szCs w:val="24"/>
        </w:rPr>
      </w:pPr>
    </w:p>
    <w:p w:rsidR="00FA3FDF" w:rsidRPr="00FA3FDF" w:rsidRDefault="00FA3FDF" w:rsidP="00FA3FDF">
      <w:pPr>
        <w:widowControl w:val="0"/>
        <w:overflowPunct w:val="0"/>
        <w:autoSpaceDE w:val="0"/>
        <w:autoSpaceDN w:val="0"/>
        <w:adjustRightInd w:val="0"/>
        <w:spacing w:after="120" w:line="239" w:lineRule="auto"/>
        <w:ind w:left="348" w:firstLine="0"/>
        <w:rPr>
          <w:rFonts w:ascii="Times New Roman" w:hAnsi="Times New Roman"/>
          <w:kern w:val="0"/>
          <w:szCs w:val="24"/>
        </w:rPr>
      </w:pPr>
      <w:r w:rsidRPr="00FA3FDF">
        <w:rPr>
          <w:rFonts w:ascii="Times New Roman" w:hAnsi="Times New Roman"/>
          <w:kern w:val="0"/>
          <w:szCs w:val="24"/>
        </w:rPr>
        <w:t xml:space="preserve">                                               </w:t>
      </w:r>
    </w:p>
    <w:p w:rsidR="00FA3FDF" w:rsidRPr="00FA3FDF" w:rsidRDefault="00FA3FDF" w:rsidP="00FA3FDF">
      <w:pPr>
        <w:widowControl w:val="0"/>
        <w:overflowPunct w:val="0"/>
        <w:autoSpaceDE w:val="0"/>
        <w:autoSpaceDN w:val="0"/>
        <w:adjustRightInd w:val="0"/>
        <w:spacing w:after="120" w:line="239" w:lineRule="auto"/>
        <w:ind w:left="348" w:firstLine="0"/>
        <w:rPr>
          <w:rFonts w:ascii="Times New Roman" w:hAnsi="Times New Roman"/>
          <w:b/>
          <w:kern w:val="0"/>
          <w:szCs w:val="24"/>
        </w:rPr>
      </w:pPr>
      <w:r w:rsidRPr="00FA3FDF">
        <w:rPr>
          <w:rFonts w:ascii="Times New Roman" w:hAnsi="Times New Roman"/>
          <w:kern w:val="0"/>
          <w:szCs w:val="24"/>
        </w:rPr>
        <w:t xml:space="preserve">                                                         </w:t>
      </w:r>
      <w:r w:rsidRPr="00FA3FDF">
        <w:rPr>
          <w:rFonts w:ascii="Times New Roman" w:hAnsi="Times New Roman"/>
          <w:b/>
          <w:kern w:val="0"/>
          <w:szCs w:val="24"/>
        </w:rPr>
        <w:t xml:space="preserve">ΟΝΟΜΑΤΕΠΩΝΥΜΟ (-Α) </w:t>
      </w:r>
    </w:p>
    <w:p w:rsidR="00FA3FDF" w:rsidRPr="00FA3FDF" w:rsidRDefault="00FA3FDF" w:rsidP="00FA3FDF">
      <w:pPr>
        <w:widowControl w:val="0"/>
        <w:overflowPunct w:val="0"/>
        <w:autoSpaceDE w:val="0"/>
        <w:autoSpaceDN w:val="0"/>
        <w:adjustRightInd w:val="0"/>
        <w:spacing w:after="120" w:line="239" w:lineRule="auto"/>
        <w:ind w:left="348" w:firstLine="0"/>
        <w:rPr>
          <w:rFonts w:ascii="Times New Roman" w:hAnsi="Times New Roman"/>
          <w:b/>
          <w:kern w:val="0"/>
          <w:szCs w:val="24"/>
        </w:rPr>
      </w:pPr>
      <w:r w:rsidRPr="00FA3FDF">
        <w:rPr>
          <w:rFonts w:ascii="Times New Roman" w:hAnsi="Times New Roman"/>
          <w:b/>
          <w:kern w:val="0"/>
          <w:szCs w:val="24"/>
          <w:u w:val="single"/>
        </w:rPr>
        <w:t xml:space="preserve">Υπογραφή (-ές) :   </w:t>
      </w:r>
      <w:r w:rsidRPr="00FA3FDF">
        <w:rPr>
          <w:rFonts w:ascii="Times New Roman" w:hAnsi="Times New Roman"/>
          <w:b/>
          <w:kern w:val="0"/>
          <w:szCs w:val="24"/>
        </w:rPr>
        <w:t xml:space="preserve">   …………………………………………………………………………</w:t>
      </w:r>
    </w:p>
    <w:p w:rsidR="00FA3FDF" w:rsidRPr="00FA3FDF" w:rsidRDefault="00FA3FDF" w:rsidP="00FA3FDF">
      <w:pPr>
        <w:widowControl w:val="0"/>
        <w:overflowPunct w:val="0"/>
        <w:autoSpaceDE w:val="0"/>
        <w:autoSpaceDN w:val="0"/>
        <w:adjustRightInd w:val="0"/>
        <w:spacing w:after="120" w:line="239" w:lineRule="auto"/>
        <w:ind w:left="348" w:firstLine="0"/>
        <w:rPr>
          <w:rFonts w:ascii="Times New Roman" w:hAnsi="Times New Roman"/>
          <w:b/>
          <w:kern w:val="0"/>
          <w:szCs w:val="24"/>
        </w:rPr>
      </w:pPr>
    </w:p>
    <w:p w:rsidR="00FA3FDF" w:rsidRPr="00FA3FDF" w:rsidRDefault="00FA3FDF" w:rsidP="00FA3FDF">
      <w:pPr>
        <w:widowControl w:val="0"/>
        <w:overflowPunct w:val="0"/>
        <w:autoSpaceDE w:val="0"/>
        <w:autoSpaceDN w:val="0"/>
        <w:adjustRightInd w:val="0"/>
        <w:spacing w:after="120" w:line="239" w:lineRule="auto"/>
        <w:ind w:firstLine="0"/>
        <w:rPr>
          <w:rFonts w:ascii="Times New Roman" w:hAnsi="Times New Roman"/>
          <w:kern w:val="0"/>
          <w:szCs w:val="24"/>
          <w:lang w:val="en-GB"/>
        </w:rPr>
      </w:pPr>
      <w:r w:rsidRPr="00FA3FDF">
        <w:rPr>
          <w:rFonts w:ascii="Times New Roman" w:hAnsi="Times New Roman"/>
          <w:b/>
          <w:kern w:val="0"/>
          <w:szCs w:val="24"/>
        </w:rPr>
        <w:t xml:space="preserve">                                                 </w:t>
      </w:r>
      <w:r w:rsidRPr="00FA3FDF">
        <w:rPr>
          <w:rFonts w:ascii="Times New Roman" w:hAnsi="Times New Roman"/>
          <w:b/>
          <w:kern w:val="0"/>
          <w:szCs w:val="24"/>
          <w:lang w:val="en-GB"/>
        </w:rPr>
        <w:t>……………………………………………………</w:t>
      </w:r>
    </w:p>
    <w:p w:rsidR="00FA3FDF" w:rsidRPr="00FA3FDF" w:rsidRDefault="00FA3FDF" w:rsidP="00FA3FDF">
      <w:pPr>
        <w:spacing w:after="120" w:line="240" w:lineRule="auto"/>
        <w:ind w:firstLine="0"/>
        <w:rPr>
          <w:kern w:val="0"/>
          <w:szCs w:val="24"/>
          <w:lang w:val="en-GB"/>
        </w:rPr>
      </w:pPr>
      <w:r w:rsidRPr="00FA3FDF">
        <w:rPr>
          <w:rFonts w:ascii="Times New Roman" w:hAnsi="Times New Roman" w:cs="Times New Roman"/>
        </w:rPr>
        <w:br w:type="page"/>
      </w:r>
    </w:p>
    <w:p w:rsidR="00E71074" w:rsidRDefault="00E71074">
      <w:pPr>
        <w:pageBreakBefore/>
        <w:ind w:firstLine="0"/>
      </w:pPr>
    </w:p>
    <w:sectPr w:rsidR="00E71074" w:rsidSect="00EE0CF9">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812" w:rsidRDefault="004C1812">
      <w:pPr>
        <w:spacing w:after="0" w:line="240" w:lineRule="auto"/>
      </w:pPr>
      <w:r>
        <w:separator/>
      </w:r>
    </w:p>
  </w:endnote>
  <w:endnote w:type="continuationSeparator" w:id="0">
    <w:p w:rsidR="004C1812" w:rsidRDefault="004C1812">
      <w:pPr>
        <w:spacing w:after="0" w:line="240" w:lineRule="auto"/>
      </w:pPr>
      <w:r>
        <w:continuationSeparator/>
      </w:r>
    </w:p>
  </w:endnote>
  <w:endnote w:id="1">
    <w:p w:rsidR="00E71074" w:rsidRDefault="00E71074">
      <w:r>
        <w:rPr>
          <w:rStyle w:val="a8"/>
        </w:rPr>
        <w:endnoteRef/>
      </w:r>
      <w:r>
        <w:br w:type="page"/>
      </w:r>
    </w:p>
    <w:p w:rsidR="00E71074" w:rsidRDefault="00E71074">
      <w:pPr>
        <w:pageBreakBefore/>
      </w:pPr>
    </w:p>
    <w:p w:rsidR="00E71074" w:rsidRDefault="00E71074">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E71074" w:rsidRDefault="00E71074">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E71074" w:rsidRDefault="00E71074">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71074" w:rsidRDefault="00E71074">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E71074" w:rsidRDefault="00E71074">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E71074" w:rsidRDefault="00E71074">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E71074" w:rsidRDefault="00E71074">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5">
    <w:p w:rsidR="00E71074" w:rsidRDefault="00E71074">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6">
    <w:p w:rsidR="00E71074" w:rsidRDefault="00E71074">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rsidR="00E71074" w:rsidRDefault="00E71074">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71074" w:rsidRDefault="00E71074">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71074" w:rsidRDefault="00E71074">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0">
    <w:p w:rsidR="00E71074" w:rsidRDefault="00E71074">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1">
    <w:p w:rsidR="00E71074" w:rsidRDefault="00E71074">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2">
    <w:p w:rsidR="00E71074" w:rsidRDefault="00E71074">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71074" w:rsidRDefault="00E71074">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rsidR="00E71074" w:rsidRDefault="00E71074">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rsidR="00E71074" w:rsidRDefault="00E71074">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71074" w:rsidRDefault="00E71074">
      <w:pPr>
        <w:pStyle w:val="af9"/>
        <w:tabs>
          <w:tab w:val="left" w:pos="284"/>
        </w:tabs>
        <w:ind w:firstLine="0"/>
      </w:pPr>
      <w:r>
        <w:rPr>
          <w:rStyle w:val="a8"/>
        </w:rPr>
        <w:endnoteRef/>
      </w:r>
      <w:r>
        <w:tab/>
        <w:t>Επαναλάβετε όσες φορές χρειάζεται.</w:t>
      </w:r>
    </w:p>
  </w:endnote>
  <w:endnote w:id="17">
    <w:p w:rsidR="00E71074" w:rsidRDefault="00E71074">
      <w:pPr>
        <w:pStyle w:val="af9"/>
        <w:tabs>
          <w:tab w:val="left" w:pos="284"/>
        </w:tabs>
        <w:ind w:firstLine="0"/>
      </w:pPr>
      <w:r>
        <w:rPr>
          <w:rStyle w:val="a8"/>
        </w:rPr>
        <w:endnoteRef/>
      </w:r>
      <w:r>
        <w:tab/>
        <w:t>Επαναλάβετε όσες φορές χρειάζεται.</w:t>
      </w:r>
    </w:p>
  </w:endnote>
  <w:endnote w:id="18">
    <w:p w:rsidR="00E71074" w:rsidRDefault="00E71074">
      <w:pPr>
        <w:pStyle w:val="af9"/>
        <w:tabs>
          <w:tab w:val="left" w:pos="284"/>
        </w:tabs>
        <w:ind w:firstLine="0"/>
      </w:pPr>
      <w:r>
        <w:rPr>
          <w:rStyle w:val="a8"/>
        </w:rPr>
        <w:endnoteRef/>
      </w:r>
      <w:r>
        <w:tab/>
        <w:t>Επαναλάβετε όσες φορές χρειάζεται.</w:t>
      </w:r>
    </w:p>
  </w:endnote>
  <w:endnote w:id="19">
    <w:p w:rsidR="00E71074" w:rsidRDefault="00E71074">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71074" w:rsidRDefault="00E71074">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1">
    <w:p w:rsidR="00E71074" w:rsidRDefault="00E71074">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71074" w:rsidRDefault="00E71074">
      <w:pPr>
        <w:pStyle w:val="af9"/>
        <w:tabs>
          <w:tab w:val="left" w:pos="284"/>
        </w:tabs>
        <w:ind w:firstLine="0"/>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71074" w:rsidRDefault="00E71074">
      <w:pPr>
        <w:pStyle w:val="af9"/>
        <w:tabs>
          <w:tab w:val="left" w:pos="284"/>
        </w:tabs>
        <w:ind w:firstLine="0"/>
      </w:pPr>
      <w:r>
        <w:rPr>
          <w:rStyle w:val="a8"/>
        </w:rPr>
        <w:endnoteRef/>
      </w:r>
      <w:r>
        <w:tab/>
        <w:t>Επαναλάβετε όσες φορές χρειάζεται.</w:t>
      </w:r>
    </w:p>
  </w:endnote>
  <w:endnote w:id="24">
    <w:p w:rsidR="00E71074" w:rsidRDefault="00E71074">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71074" w:rsidRDefault="00E71074">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6">
    <w:p w:rsidR="00E71074" w:rsidRDefault="00E71074">
      <w:pPr>
        <w:pStyle w:val="af9"/>
        <w:tabs>
          <w:tab w:val="left" w:pos="284"/>
        </w:tabs>
        <w:ind w:firstLine="0"/>
      </w:pPr>
      <w:r>
        <w:rPr>
          <w:rStyle w:val="a8"/>
        </w:rPr>
        <w:endnoteRef/>
      </w:r>
      <w:r>
        <w:tab/>
        <w:t>Άρθρο 73 παρ. 5.</w:t>
      </w:r>
    </w:p>
  </w:endnote>
  <w:endnote w:id="27">
    <w:p w:rsidR="00E71074" w:rsidRDefault="00E71074">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71074" w:rsidRDefault="00E71074">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29">
    <w:p w:rsidR="00E71074" w:rsidRDefault="00E71074">
      <w:pPr>
        <w:pStyle w:val="af9"/>
        <w:tabs>
          <w:tab w:val="left" w:pos="284"/>
        </w:tabs>
        <w:ind w:firstLine="0"/>
      </w:pPr>
      <w:r>
        <w:rPr>
          <w:rStyle w:val="a8"/>
        </w:rPr>
        <w:endnoteRef/>
      </w:r>
      <w:r>
        <w:tab/>
      </w:r>
      <w:proofErr w:type="spellStart"/>
      <w:r>
        <w:t>Πρβλ</w:t>
      </w:r>
      <w:proofErr w:type="spellEnd"/>
      <w:r>
        <w:t xml:space="preserve"> άρθρο 48.</w:t>
      </w:r>
    </w:p>
  </w:endnote>
  <w:endnote w:id="30">
    <w:p w:rsidR="00E71074" w:rsidRDefault="00E71074">
      <w:pPr>
        <w:pStyle w:val="af9"/>
        <w:tabs>
          <w:tab w:val="left" w:pos="284"/>
        </w:tabs>
        <w:ind w:firstLine="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1">
    <w:p w:rsidR="00E71074" w:rsidRDefault="00E71074">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C90776" w:rsidRDefault="00C90776">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3">
    <w:p w:rsidR="00E71074" w:rsidRDefault="00E71074">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34">
    <w:p w:rsidR="00E71074" w:rsidRDefault="00E71074">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2"/>
    <w:family w:val="auto"/>
    <w:pitch w:val="variable"/>
    <w:sig w:usb0="800000AF" w:usb1="1001E0EA" w:usb2="00000000" w:usb3="00000000" w:csb0="80000000" w:csb1="00000000"/>
  </w:font>
  <w:font w:name="Arial">
    <w:panose1 w:val="020B0604020202020204"/>
    <w:charset w:val="A1"/>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080E0000" w:usb2="00000010" w:usb3="00000000" w:csb0="00040001" w:csb1="00000000"/>
  </w:font>
  <w:font w:name="Segoe UI">
    <w:panose1 w:val="020B0502040204020203"/>
    <w:charset w:val="A1"/>
    <w:family w:val="swiss"/>
    <w:pitch w:val="variable"/>
    <w:sig w:usb0="E00022FF" w:usb1="C000205B" w:usb2="00000009" w:usb3="00000000" w:csb0="000001D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074" w:rsidRDefault="0071068E">
    <w:pPr>
      <w:pStyle w:val="af0"/>
      <w:shd w:val="clear" w:color="auto" w:fill="FFFFFF"/>
      <w:jc w:val="center"/>
    </w:pPr>
    <w:fldSimple w:instr=" PAGE ">
      <w:r w:rsidR="00656EC2">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074" w:rsidRDefault="00E7107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812" w:rsidRDefault="004C1812">
      <w:pPr>
        <w:spacing w:after="0" w:line="240" w:lineRule="auto"/>
      </w:pPr>
      <w:r>
        <w:separator/>
      </w:r>
    </w:p>
  </w:footnote>
  <w:footnote w:type="continuationSeparator" w:id="0">
    <w:p w:rsidR="004C1812" w:rsidRDefault="004C18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074" w:rsidRDefault="00E71074">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074" w:rsidRDefault="00E7107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1EA3D79"/>
    <w:multiLevelType w:val="hybridMultilevel"/>
    <w:tmpl w:val="4EA0B7AE"/>
    <w:lvl w:ilvl="0" w:tplc="3724C48A">
      <w:start w:val="1"/>
      <w:numFmt w:val="decimal"/>
      <w:lvlText w:val="%1)"/>
      <w:lvlJc w:val="left"/>
      <w:pPr>
        <w:ind w:left="785" w:hanging="360"/>
      </w:pPr>
      <w:rPr>
        <w:rFonts w:cs="Times New Roman" w:hint="default"/>
        <w:b/>
        <w:sz w:val="20"/>
      </w:rPr>
    </w:lvl>
    <w:lvl w:ilvl="1" w:tplc="04080019" w:tentative="1">
      <w:start w:val="1"/>
      <w:numFmt w:val="lowerLetter"/>
      <w:lvlText w:val="%2."/>
      <w:lvlJc w:val="left"/>
      <w:pPr>
        <w:ind w:left="1297" w:hanging="360"/>
      </w:pPr>
      <w:rPr>
        <w:rFonts w:cs="Times New Roman"/>
      </w:rPr>
    </w:lvl>
    <w:lvl w:ilvl="2" w:tplc="0408001B" w:tentative="1">
      <w:start w:val="1"/>
      <w:numFmt w:val="lowerRoman"/>
      <w:lvlText w:val="%3."/>
      <w:lvlJc w:val="right"/>
      <w:pPr>
        <w:ind w:left="2017" w:hanging="180"/>
      </w:pPr>
      <w:rPr>
        <w:rFonts w:cs="Times New Roman"/>
      </w:rPr>
    </w:lvl>
    <w:lvl w:ilvl="3" w:tplc="0408000F" w:tentative="1">
      <w:start w:val="1"/>
      <w:numFmt w:val="decimal"/>
      <w:lvlText w:val="%4."/>
      <w:lvlJc w:val="left"/>
      <w:pPr>
        <w:ind w:left="2737" w:hanging="360"/>
      </w:pPr>
      <w:rPr>
        <w:rFonts w:cs="Times New Roman"/>
      </w:rPr>
    </w:lvl>
    <w:lvl w:ilvl="4" w:tplc="04080019" w:tentative="1">
      <w:start w:val="1"/>
      <w:numFmt w:val="lowerLetter"/>
      <w:lvlText w:val="%5."/>
      <w:lvlJc w:val="left"/>
      <w:pPr>
        <w:ind w:left="3457" w:hanging="360"/>
      </w:pPr>
      <w:rPr>
        <w:rFonts w:cs="Times New Roman"/>
      </w:rPr>
    </w:lvl>
    <w:lvl w:ilvl="5" w:tplc="0408001B" w:tentative="1">
      <w:start w:val="1"/>
      <w:numFmt w:val="lowerRoman"/>
      <w:lvlText w:val="%6."/>
      <w:lvlJc w:val="right"/>
      <w:pPr>
        <w:ind w:left="4177" w:hanging="180"/>
      </w:pPr>
      <w:rPr>
        <w:rFonts w:cs="Times New Roman"/>
      </w:rPr>
    </w:lvl>
    <w:lvl w:ilvl="6" w:tplc="0408000F" w:tentative="1">
      <w:start w:val="1"/>
      <w:numFmt w:val="decimal"/>
      <w:lvlText w:val="%7."/>
      <w:lvlJc w:val="left"/>
      <w:pPr>
        <w:ind w:left="4897" w:hanging="360"/>
      </w:pPr>
      <w:rPr>
        <w:rFonts w:cs="Times New Roman"/>
      </w:rPr>
    </w:lvl>
    <w:lvl w:ilvl="7" w:tplc="04080019" w:tentative="1">
      <w:start w:val="1"/>
      <w:numFmt w:val="lowerLetter"/>
      <w:lvlText w:val="%8."/>
      <w:lvlJc w:val="left"/>
      <w:pPr>
        <w:ind w:left="5617" w:hanging="360"/>
      </w:pPr>
      <w:rPr>
        <w:rFonts w:cs="Times New Roman"/>
      </w:rPr>
    </w:lvl>
    <w:lvl w:ilvl="8" w:tplc="0408001B" w:tentative="1">
      <w:start w:val="1"/>
      <w:numFmt w:val="lowerRoman"/>
      <w:lvlText w:val="%9."/>
      <w:lvlJc w:val="right"/>
      <w:pPr>
        <w:ind w:left="6337"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
  <w:rsids>
    <w:rsidRoot w:val="003F1B90"/>
    <w:rsid w:val="001707F2"/>
    <w:rsid w:val="001D070C"/>
    <w:rsid w:val="001D4DC2"/>
    <w:rsid w:val="0031602C"/>
    <w:rsid w:val="00326D2B"/>
    <w:rsid w:val="00382828"/>
    <w:rsid w:val="003A65B3"/>
    <w:rsid w:val="003F1B90"/>
    <w:rsid w:val="00461F98"/>
    <w:rsid w:val="004806DD"/>
    <w:rsid w:val="004C13FA"/>
    <w:rsid w:val="004C1812"/>
    <w:rsid w:val="00656EC2"/>
    <w:rsid w:val="006E277A"/>
    <w:rsid w:val="0071068E"/>
    <w:rsid w:val="00763D33"/>
    <w:rsid w:val="0077116E"/>
    <w:rsid w:val="00774857"/>
    <w:rsid w:val="00781857"/>
    <w:rsid w:val="00792E01"/>
    <w:rsid w:val="009A4BC3"/>
    <w:rsid w:val="00A85C45"/>
    <w:rsid w:val="00AA62D7"/>
    <w:rsid w:val="00C90776"/>
    <w:rsid w:val="00C9121E"/>
    <w:rsid w:val="00D94DCD"/>
    <w:rsid w:val="00E71074"/>
    <w:rsid w:val="00EA58ED"/>
    <w:rsid w:val="00EB367A"/>
    <w:rsid w:val="00EE0CF9"/>
    <w:rsid w:val="00FA3FDF"/>
    <w:rsid w:val="00FA574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CF9"/>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EE0CF9"/>
    <w:pPr>
      <w:tabs>
        <w:tab w:val="num" w:pos="0"/>
      </w:tabs>
      <w:ind w:left="360" w:hanging="360"/>
      <w:outlineLvl w:val="0"/>
    </w:pPr>
    <w:rPr>
      <w:b/>
      <w:sz w:val="28"/>
    </w:rPr>
  </w:style>
  <w:style w:type="paragraph" w:styleId="2">
    <w:name w:val="heading 2"/>
    <w:basedOn w:val="a0"/>
    <w:next w:val="a0"/>
    <w:qFormat/>
    <w:rsid w:val="00EE0CF9"/>
    <w:pPr>
      <w:tabs>
        <w:tab w:val="num" w:pos="0"/>
      </w:tabs>
      <w:ind w:left="720" w:hanging="360"/>
      <w:outlineLvl w:val="1"/>
    </w:pPr>
    <w:rPr>
      <w:b/>
      <w:sz w:val="24"/>
    </w:rPr>
  </w:style>
  <w:style w:type="paragraph" w:styleId="3">
    <w:name w:val="heading 3"/>
    <w:basedOn w:val="a0"/>
    <w:next w:val="a0"/>
    <w:qFormat/>
    <w:rsid w:val="00EE0CF9"/>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EE0CF9"/>
  </w:style>
  <w:style w:type="character" w:customStyle="1" w:styleId="WW8Num1z1">
    <w:name w:val="WW8Num1z1"/>
    <w:rsid w:val="00EE0CF9"/>
  </w:style>
  <w:style w:type="character" w:customStyle="1" w:styleId="WW8Num1z2">
    <w:name w:val="WW8Num1z2"/>
    <w:rsid w:val="00EE0CF9"/>
  </w:style>
  <w:style w:type="character" w:customStyle="1" w:styleId="WW8Num1z3">
    <w:name w:val="WW8Num1z3"/>
    <w:rsid w:val="00EE0CF9"/>
  </w:style>
  <w:style w:type="character" w:customStyle="1" w:styleId="WW8Num1z4">
    <w:name w:val="WW8Num1z4"/>
    <w:rsid w:val="00EE0CF9"/>
  </w:style>
  <w:style w:type="character" w:customStyle="1" w:styleId="WW8Num1z5">
    <w:name w:val="WW8Num1z5"/>
    <w:rsid w:val="00EE0CF9"/>
  </w:style>
  <w:style w:type="character" w:customStyle="1" w:styleId="WW8Num1z6">
    <w:name w:val="WW8Num1z6"/>
    <w:rsid w:val="00EE0CF9"/>
  </w:style>
  <w:style w:type="character" w:customStyle="1" w:styleId="WW8Num1z7">
    <w:name w:val="WW8Num1z7"/>
    <w:rsid w:val="00EE0CF9"/>
  </w:style>
  <w:style w:type="character" w:customStyle="1" w:styleId="WW8Num1z8">
    <w:name w:val="WW8Num1z8"/>
    <w:rsid w:val="00EE0CF9"/>
  </w:style>
  <w:style w:type="character" w:customStyle="1" w:styleId="WW8Num2z0">
    <w:name w:val="WW8Num2z0"/>
    <w:rsid w:val="00EE0CF9"/>
  </w:style>
  <w:style w:type="character" w:customStyle="1" w:styleId="WW8Num2z1">
    <w:name w:val="WW8Num2z1"/>
    <w:rsid w:val="00EE0CF9"/>
  </w:style>
  <w:style w:type="character" w:customStyle="1" w:styleId="WW8Num2z2">
    <w:name w:val="WW8Num2z2"/>
    <w:rsid w:val="00EE0CF9"/>
  </w:style>
  <w:style w:type="character" w:customStyle="1" w:styleId="WW8Num2z3">
    <w:name w:val="WW8Num2z3"/>
    <w:rsid w:val="00EE0CF9"/>
  </w:style>
  <w:style w:type="character" w:customStyle="1" w:styleId="WW8Num2z4">
    <w:name w:val="WW8Num2z4"/>
    <w:rsid w:val="00EE0CF9"/>
  </w:style>
  <w:style w:type="character" w:customStyle="1" w:styleId="WW8Num2z5">
    <w:name w:val="WW8Num2z5"/>
    <w:rsid w:val="00EE0CF9"/>
  </w:style>
  <w:style w:type="character" w:customStyle="1" w:styleId="WW8Num2z6">
    <w:name w:val="WW8Num2z6"/>
    <w:rsid w:val="00EE0CF9"/>
  </w:style>
  <w:style w:type="character" w:customStyle="1" w:styleId="WW8Num2z7">
    <w:name w:val="WW8Num2z7"/>
    <w:rsid w:val="00EE0CF9"/>
  </w:style>
  <w:style w:type="character" w:customStyle="1" w:styleId="WW8Num2z8">
    <w:name w:val="WW8Num2z8"/>
    <w:rsid w:val="00EE0CF9"/>
  </w:style>
  <w:style w:type="character" w:customStyle="1" w:styleId="WW8Num3z0">
    <w:name w:val="WW8Num3z0"/>
    <w:rsid w:val="00EE0CF9"/>
  </w:style>
  <w:style w:type="character" w:customStyle="1" w:styleId="WW8Num4z0">
    <w:name w:val="WW8Num4z0"/>
    <w:rsid w:val="00EE0CF9"/>
  </w:style>
  <w:style w:type="character" w:customStyle="1" w:styleId="WW8Num5z0">
    <w:name w:val="WW8Num5z0"/>
    <w:rsid w:val="00EE0CF9"/>
    <w:rPr>
      <w:rFonts w:ascii="Times New Roman" w:hAnsi="Times New Roman" w:cs="Times New Roman"/>
      <w:sz w:val="22"/>
      <w:szCs w:val="24"/>
    </w:rPr>
  </w:style>
  <w:style w:type="character" w:customStyle="1" w:styleId="WW8Num5z1">
    <w:name w:val="WW8Num5z1"/>
    <w:rsid w:val="00EE0CF9"/>
  </w:style>
  <w:style w:type="character" w:customStyle="1" w:styleId="WW8Num5z2">
    <w:name w:val="WW8Num5z2"/>
    <w:rsid w:val="00EE0CF9"/>
  </w:style>
  <w:style w:type="character" w:customStyle="1" w:styleId="WW8Num5z3">
    <w:name w:val="WW8Num5z3"/>
    <w:rsid w:val="00EE0CF9"/>
  </w:style>
  <w:style w:type="character" w:customStyle="1" w:styleId="WW8Num5z4">
    <w:name w:val="WW8Num5z4"/>
    <w:rsid w:val="00EE0CF9"/>
  </w:style>
  <w:style w:type="character" w:customStyle="1" w:styleId="WW8Num5z5">
    <w:name w:val="WW8Num5z5"/>
    <w:rsid w:val="00EE0CF9"/>
  </w:style>
  <w:style w:type="character" w:customStyle="1" w:styleId="WW8Num5z6">
    <w:name w:val="WW8Num5z6"/>
    <w:rsid w:val="00EE0CF9"/>
  </w:style>
  <w:style w:type="character" w:customStyle="1" w:styleId="WW8Num5z7">
    <w:name w:val="WW8Num5z7"/>
    <w:rsid w:val="00EE0CF9"/>
  </w:style>
  <w:style w:type="character" w:customStyle="1" w:styleId="WW8Num5z8">
    <w:name w:val="WW8Num5z8"/>
    <w:rsid w:val="00EE0CF9"/>
  </w:style>
  <w:style w:type="character" w:customStyle="1" w:styleId="WW8Num6z0">
    <w:name w:val="WW8Num6z0"/>
    <w:rsid w:val="00EE0CF9"/>
    <w:rPr>
      <w:rFonts w:ascii="Times New Roman" w:hAnsi="Times New Roman" w:cs="Times New Roman"/>
    </w:rPr>
  </w:style>
  <w:style w:type="character" w:customStyle="1" w:styleId="WW8Num6z1">
    <w:name w:val="WW8Num6z1"/>
    <w:rsid w:val="00EE0CF9"/>
  </w:style>
  <w:style w:type="character" w:customStyle="1" w:styleId="WW8Num6z2">
    <w:name w:val="WW8Num6z2"/>
    <w:rsid w:val="00EE0CF9"/>
  </w:style>
  <w:style w:type="character" w:customStyle="1" w:styleId="WW8Num6z3">
    <w:name w:val="WW8Num6z3"/>
    <w:rsid w:val="00EE0CF9"/>
  </w:style>
  <w:style w:type="character" w:customStyle="1" w:styleId="WW8Num6z4">
    <w:name w:val="WW8Num6z4"/>
    <w:rsid w:val="00EE0CF9"/>
  </w:style>
  <w:style w:type="character" w:customStyle="1" w:styleId="WW8Num6z5">
    <w:name w:val="WW8Num6z5"/>
    <w:rsid w:val="00EE0CF9"/>
  </w:style>
  <w:style w:type="character" w:customStyle="1" w:styleId="WW8Num6z6">
    <w:name w:val="WW8Num6z6"/>
    <w:rsid w:val="00EE0CF9"/>
  </w:style>
  <w:style w:type="character" w:customStyle="1" w:styleId="WW8Num6z7">
    <w:name w:val="WW8Num6z7"/>
    <w:rsid w:val="00EE0CF9"/>
  </w:style>
  <w:style w:type="character" w:customStyle="1" w:styleId="WW8Num6z8">
    <w:name w:val="WW8Num6z8"/>
    <w:rsid w:val="00EE0CF9"/>
  </w:style>
  <w:style w:type="character" w:customStyle="1" w:styleId="WW8Num7z0">
    <w:name w:val="WW8Num7z0"/>
    <w:rsid w:val="00EE0CF9"/>
  </w:style>
  <w:style w:type="character" w:customStyle="1" w:styleId="WW8Num7z1">
    <w:name w:val="WW8Num7z1"/>
    <w:rsid w:val="00EE0CF9"/>
  </w:style>
  <w:style w:type="character" w:customStyle="1" w:styleId="WW8Num7z2">
    <w:name w:val="WW8Num7z2"/>
    <w:rsid w:val="00EE0CF9"/>
  </w:style>
  <w:style w:type="character" w:customStyle="1" w:styleId="WW8Num7z3">
    <w:name w:val="WW8Num7z3"/>
    <w:rsid w:val="00EE0CF9"/>
  </w:style>
  <w:style w:type="character" w:customStyle="1" w:styleId="WW8Num7z4">
    <w:name w:val="WW8Num7z4"/>
    <w:rsid w:val="00EE0CF9"/>
  </w:style>
  <w:style w:type="character" w:customStyle="1" w:styleId="WW8Num7z5">
    <w:name w:val="WW8Num7z5"/>
    <w:rsid w:val="00EE0CF9"/>
  </w:style>
  <w:style w:type="character" w:customStyle="1" w:styleId="WW8Num7z6">
    <w:name w:val="WW8Num7z6"/>
    <w:rsid w:val="00EE0CF9"/>
  </w:style>
  <w:style w:type="character" w:customStyle="1" w:styleId="WW8Num7z7">
    <w:name w:val="WW8Num7z7"/>
    <w:rsid w:val="00EE0CF9"/>
  </w:style>
  <w:style w:type="character" w:customStyle="1" w:styleId="WW8Num7z8">
    <w:name w:val="WW8Num7z8"/>
    <w:rsid w:val="00EE0CF9"/>
  </w:style>
  <w:style w:type="character" w:customStyle="1" w:styleId="WW8Num8z0">
    <w:name w:val="WW8Num8z0"/>
    <w:rsid w:val="00EE0CF9"/>
    <w:rPr>
      <w:rFonts w:cs="Calibri"/>
      <w:b w:val="0"/>
      <w:bCs w:val="0"/>
      <w:i w:val="0"/>
      <w:iCs w:val="0"/>
      <w:color w:val="000000"/>
      <w:sz w:val="22"/>
      <w:szCs w:val="22"/>
    </w:rPr>
  </w:style>
  <w:style w:type="character" w:customStyle="1" w:styleId="WW8Num8z1">
    <w:name w:val="WW8Num8z1"/>
    <w:rsid w:val="00EE0CF9"/>
  </w:style>
  <w:style w:type="character" w:customStyle="1" w:styleId="WW8Num8z2">
    <w:name w:val="WW8Num8z2"/>
    <w:rsid w:val="00EE0CF9"/>
  </w:style>
  <w:style w:type="character" w:customStyle="1" w:styleId="WW8Num8z3">
    <w:name w:val="WW8Num8z3"/>
    <w:rsid w:val="00EE0CF9"/>
  </w:style>
  <w:style w:type="character" w:customStyle="1" w:styleId="WW8Num8z4">
    <w:name w:val="WW8Num8z4"/>
    <w:rsid w:val="00EE0CF9"/>
  </w:style>
  <w:style w:type="character" w:customStyle="1" w:styleId="WW8Num8z5">
    <w:name w:val="WW8Num8z5"/>
    <w:rsid w:val="00EE0CF9"/>
  </w:style>
  <w:style w:type="character" w:customStyle="1" w:styleId="WW8Num8z6">
    <w:name w:val="WW8Num8z6"/>
    <w:rsid w:val="00EE0CF9"/>
  </w:style>
  <w:style w:type="character" w:customStyle="1" w:styleId="WW8Num8z7">
    <w:name w:val="WW8Num8z7"/>
    <w:rsid w:val="00EE0CF9"/>
  </w:style>
  <w:style w:type="character" w:customStyle="1" w:styleId="WW8Num8z8">
    <w:name w:val="WW8Num8z8"/>
    <w:rsid w:val="00EE0CF9"/>
  </w:style>
  <w:style w:type="character" w:customStyle="1" w:styleId="5">
    <w:name w:val="Προεπιλεγμένη γραμματοσειρά5"/>
    <w:rsid w:val="00EE0CF9"/>
  </w:style>
  <w:style w:type="character" w:customStyle="1" w:styleId="WW8Num4z1">
    <w:name w:val="WW8Num4z1"/>
    <w:rsid w:val="00EE0CF9"/>
  </w:style>
  <w:style w:type="character" w:customStyle="1" w:styleId="WW8Num4z2">
    <w:name w:val="WW8Num4z2"/>
    <w:rsid w:val="00EE0CF9"/>
  </w:style>
  <w:style w:type="character" w:customStyle="1" w:styleId="WW8Num4z3">
    <w:name w:val="WW8Num4z3"/>
    <w:rsid w:val="00EE0CF9"/>
  </w:style>
  <w:style w:type="character" w:customStyle="1" w:styleId="WW8Num4z4">
    <w:name w:val="WW8Num4z4"/>
    <w:rsid w:val="00EE0CF9"/>
  </w:style>
  <w:style w:type="character" w:customStyle="1" w:styleId="WW8Num4z5">
    <w:name w:val="WW8Num4z5"/>
    <w:rsid w:val="00EE0CF9"/>
  </w:style>
  <w:style w:type="character" w:customStyle="1" w:styleId="WW8Num4z6">
    <w:name w:val="WW8Num4z6"/>
    <w:rsid w:val="00EE0CF9"/>
  </w:style>
  <w:style w:type="character" w:customStyle="1" w:styleId="WW8Num4z7">
    <w:name w:val="WW8Num4z7"/>
    <w:rsid w:val="00EE0CF9"/>
  </w:style>
  <w:style w:type="character" w:customStyle="1" w:styleId="WW8Num4z8">
    <w:name w:val="WW8Num4z8"/>
    <w:rsid w:val="00EE0CF9"/>
  </w:style>
  <w:style w:type="character" w:customStyle="1" w:styleId="WW8Num9z0">
    <w:name w:val="WW8Num9z0"/>
    <w:rsid w:val="00EE0CF9"/>
  </w:style>
  <w:style w:type="character" w:customStyle="1" w:styleId="WW8Num9z1">
    <w:name w:val="WW8Num9z1"/>
    <w:rsid w:val="00EE0CF9"/>
  </w:style>
  <w:style w:type="character" w:customStyle="1" w:styleId="WW8Num9z2">
    <w:name w:val="WW8Num9z2"/>
    <w:rsid w:val="00EE0CF9"/>
  </w:style>
  <w:style w:type="character" w:customStyle="1" w:styleId="WW8Num9z3">
    <w:name w:val="WW8Num9z3"/>
    <w:rsid w:val="00EE0CF9"/>
  </w:style>
  <w:style w:type="character" w:customStyle="1" w:styleId="WW8Num9z4">
    <w:name w:val="WW8Num9z4"/>
    <w:rsid w:val="00EE0CF9"/>
  </w:style>
  <w:style w:type="character" w:customStyle="1" w:styleId="WW8Num9z5">
    <w:name w:val="WW8Num9z5"/>
    <w:rsid w:val="00EE0CF9"/>
  </w:style>
  <w:style w:type="character" w:customStyle="1" w:styleId="WW8Num9z6">
    <w:name w:val="WW8Num9z6"/>
    <w:rsid w:val="00EE0CF9"/>
  </w:style>
  <w:style w:type="character" w:customStyle="1" w:styleId="WW8Num9z7">
    <w:name w:val="WW8Num9z7"/>
    <w:rsid w:val="00EE0CF9"/>
  </w:style>
  <w:style w:type="character" w:customStyle="1" w:styleId="WW8Num9z8">
    <w:name w:val="WW8Num9z8"/>
    <w:rsid w:val="00EE0CF9"/>
  </w:style>
  <w:style w:type="character" w:customStyle="1" w:styleId="4">
    <w:name w:val="Προεπιλεγμένη γραμματοσειρά4"/>
    <w:rsid w:val="00EE0CF9"/>
  </w:style>
  <w:style w:type="character" w:customStyle="1" w:styleId="WW8Num10z0">
    <w:name w:val="WW8Num10z0"/>
    <w:rsid w:val="00EE0CF9"/>
  </w:style>
  <w:style w:type="character" w:customStyle="1" w:styleId="WW8Num10z1">
    <w:name w:val="WW8Num10z1"/>
    <w:rsid w:val="00EE0CF9"/>
  </w:style>
  <w:style w:type="character" w:customStyle="1" w:styleId="WW8Num10z2">
    <w:name w:val="WW8Num10z2"/>
    <w:rsid w:val="00EE0CF9"/>
  </w:style>
  <w:style w:type="character" w:customStyle="1" w:styleId="WW8Num10z3">
    <w:name w:val="WW8Num10z3"/>
    <w:rsid w:val="00EE0CF9"/>
  </w:style>
  <w:style w:type="character" w:customStyle="1" w:styleId="WW8Num10z4">
    <w:name w:val="WW8Num10z4"/>
    <w:rsid w:val="00EE0CF9"/>
  </w:style>
  <w:style w:type="character" w:customStyle="1" w:styleId="WW8Num10z5">
    <w:name w:val="WW8Num10z5"/>
    <w:rsid w:val="00EE0CF9"/>
  </w:style>
  <w:style w:type="character" w:customStyle="1" w:styleId="WW8Num10z6">
    <w:name w:val="WW8Num10z6"/>
    <w:rsid w:val="00EE0CF9"/>
  </w:style>
  <w:style w:type="character" w:customStyle="1" w:styleId="WW8Num10z7">
    <w:name w:val="WW8Num10z7"/>
    <w:rsid w:val="00EE0CF9"/>
  </w:style>
  <w:style w:type="character" w:customStyle="1" w:styleId="WW8Num10z8">
    <w:name w:val="WW8Num10z8"/>
    <w:rsid w:val="00EE0CF9"/>
  </w:style>
  <w:style w:type="character" w:customStyle="1" w:styleId="30">
    <w:name w:val="Προεπιλεγμένη γραμματοσειρά3"/>
    <w:rsid w:val="00EE0CF9"/>
  </w:style>
  <w:style w:type="character" w:customStyle="1" w:styleId="WW8Num3z1">
    <w:name w:val="WW8Num3z1"/>
    <w:rsid w:val="00EE0CF9"/>
  </w:style>
  <w:style w:type="character" w:customStyle="1" w:styleId="WW8Num3z2">
    <w:name w:val="WW8Num3z2"/>
    <w:rsid w:val="00EE0CF9"/>
  </w:style>
  <w:style w:type="character" w:customStyle="1" w:styleId="WW8Num3z3">
    <w:name w:val="WW8Num3z3"/>
    <w:rsid w:val="00EE0CF9"/>
  </w:style>
  <w:style w:type="character" w:customStyle="1" w:styleId="WW8Num3z4">
    <w:name w:val="WW8Num3z4"/>
    <w:rsid w:val="00EE0CF9"/>
  </w:style>
  <w:style w:type="character" w:customStyle="1" w:styleId="WW8Num3z5">
    <w:name w:val="WW8Num3z5"/>
    <w:rsid w:val="00EE0CF9"/>
  </w:style>
  <w:style w:type="character" w:customStyle="1" w:styleId="WW8Num3z6">
    <w:name w:val="WW8Num3z6"/>
    <w:rsid w:val="00EE0CF9"/>
  </w:style>
  <w:style w:type="character" w:customStyle="1" w:styleId="WW8Num3z7">
    <w:name w:val="WW8Num3z7"/>
    <w:rsid w:val="00EE0CF9"/>
  </w:style>
  <w:style w:type="character" w:customStyle="1" w:styleId="WW8Num3z8">
    <w:name w:val="WW8Num3z8"/>
    <w:rsid w:val="00EE0CF9"/>
  </w:style>
  <w:style w:type="character" w:customStyle="1" w:styleId="WW8Num11z0">
    <w:name w:val="WW8Num11z0"/>
    <w:rsid w:val="00EE0CF9"/>
  </w:style>
  <w:style w:type="character" w:customStyle="1" w:styleId="WW8Num11z1">
    <w:name w:val="WW8Num11z1"/>
    <w:rsid w:val="00EE0CF9"/>
  </w:style>
  <w:style w:type="character" w:customStyle="1" w:styleId="WW8Num11z2">
    <w:name w:val="WW8Num11z2"/>
    <w:rsid w:val="00EE0CF9"/>
  </w:style>
  <w:style w:type="character" w:customStyle="1" w:styleId="WW8Num11z3">
    <w:name w:val="WW8Num11z3"/>
    <w:rsid w:val="00EE0CF9"/>
  </w:style>
  <w:style w:type="character" w:customStyle="1" w:styleId="WW8Num11z4">
    <w:name w:val="WW8Num11z4"/>
    <w:rsid w:val="00EE0CF9"/>
  </w:style>
  <w:style w:type="character" w:customStyle="1" w:styleId="WW8Num11z5">
    <w:name w:val="WW8Num11z5"/>
    <w:rsid w:val="00EE0CF9"/>
  </w:style>
  <w:style w:type="character" w:customStyle="1" w:styleId="WW8Num11z6">
    <w:name w:val="WW8Num11z6"/>
    <w:rsid w:val="00EE0CF9"/>
  </w:style>
  <w:style w:type="character" w:customStyle="1" w:styleId="WW8Num11z7">
    <w:name w:val="WW8Num11z7"/>
    <w:rsid w:val="00EE0CF9"/>
  </w:style>
  <w:style w:type="character" w:customStyle="1" w:styleId="WW8Num11z8">
    <w:name w:val="WW8Num11z8"/>
    <w:rsid w:val="00EE0CF9"/>
  </w:style>
  <w:style w:type="character" w:customStyle="1" w:styleId="WW8Num12z0">
    <w:name w:val="WW8Num12z0"/>
    <w:rsid w:val="00EE0CF9"/>
  </w:style>
  <w:style w:type="character" w:customStyle="1" w:styleId="WW8Num12z1">
    <w:name w:val="WW8Num12z1"/>
    <w:rsid w:val="00EE0CF9"/>
  </w:style>
  <w:style w:type="character" w:customStyle="1" w:styleId="WW8Num12z2">
    <w:name w:val="WW8Num12z2"/>
    <w:rsid w:val="00EE0CF9"/>
  </w:style>
  <w:style w:type="character" w:customStyle="1" w:styleId="WW8Num12z3">
    <w:name w:val="WW8Num12z3"/>
    <w:rsid w:val="00EE0CF9"/>
  </w:style>
  <w:style w:type="character" w:customStyle="1" w:styleId="WW8Num12z4">
    <w:name w:val="WW8Num12z4"/>
    <w:rsid w:val="00EE0CF9"/>
  </w:style>
  <w:style w:type="character" w:customStyle="1" w:styleId="WW8Num12z5">
    <w:name w:val="WW8Num12z5"/>
    <w:rsid w:val="00EE0CF9"/>
  </w:style>
  <w:style w:type="character" w:customStyle="1" w:styleId="WW8Num12z6">
    <w:name w:val="WW8Num12z6"/>
    <w:rsid w:val="00EE0CF9"/>
  </w:style>
  <w:style w:type="character" w:customStyle="1" w:styleId="WW8Num12z7">
    <w:name w:val="WW8Num12z7"/>
    <w:rsid w:val="00EE0CF9"/>
  </w:style>
  <w:style w:type="character" w:customStyle="1" w:styleId="WW8Num12z8">
    <w:name w:val="WW8Num12z8"/>
    <w:rsid w:val="00EE0CF9"/>
  </w:style>
  <w:style w:type="character" w:customStyle="1" w:styleId="20">
    <w:name w:val="Προεπιλεγμένη γραμματοσειρά2"/>
    <w:rsid w:val="00EE0CF9"/>
  </w:style>
  <w:style w:type="character" w:customStyle="1" w:styleId="10">
    <w:name w:val="Προεπιλεγμένη γραμματοσειρά1"/>
    <w:rsid w:val="00EE0CF9"/>
  </w:style>
  <w:style w:type="character" w:customStyle="1" w:styleId="6">
    <w:name w:val="Προεπιλεγμένη γραμματοσειρά6"/>
    <w:rsid w:val="00EE0CF9"/>
  </w:style>
  <w:style w:type="character" w:styleId="-">
    <w:name w:val="Hyperlink"/>
    <w:rsid w:val="00EE0CF9"/>
    <w:rPr>
      <w:color w:val="0000FF"/>
      <w:u w:val="single"/>
    </w:rPr>
  </w:style>
  <w:style w:type="character" w:customStyle="1" w:styleId="Char">
    <w:name w:val="Κεφαλίδα Char"/>
    <w:rsid w:val="00EE0CF9"/>
    <w:rPr>
      <w:rFonts w:ascii="Calibri" w:eastAsia="Times New Roman" w:hAnsi="Calibri" w:cs="Times New Roman"/>
    </w:rPr>
  </w:style>
  <w:style w:type="character" w:customStyle="1" w:styleId="Char1">
    <w:name w:val="Κεφαλίδα Char1"/>
    <w:rsid w:val="00EE0CF9"/>
    <w:rPr>
      <w:rFonts w:ascii="Calibri" w:eastAsia="Calibri" w:hAnsi="Calibri" w:cs="Times New Roman"/>
    </w:rPr>
  </w:style>
  <w:style w:type="character" w:customStyle="1" w:styleId="Char0">
    <w:name w:val="Κείμενο πλαισίου Char"/>
    <w:rsid w:val="00EE0CF9"/>
    <w:rPr>
      <w:rFonts w:ascii="Tahoma" w:eastAsia="Times New Roman" w:hAnsi="Tahoma" w:cs="Tahoma"/>
      <w:sz w:val="16"/>
      <w:szCs w:val="16"/>
    </w:rPr>
  </w:style>
  <w:style w:type="character" w:customStyle="1" w:styleId="1Char">
    <w:name w:val="Επικεφαλίδα 1 Char"/>
    <w:rsid w:val="00EE0CF9"/>
    <w:rPr>
      <w:rFonts w:ascii="Candara" w:eastAsia="Times New Roman" w:hAnsi="Candara" w:cs="Candara"/>
      <w:b/>
      <w:bCs/>
      <w:sz w:val="26"/>
      <w:szCs w:val="22"/>
    </w:rPr>
  </w:style>
  <w:style w:type="character" w:customStyle="1" w:styleId="Char2">
    <w:name w:val="Υποσέλιδο Char"/>
    <w:rsid w:val="00EE0CF9"/>
    <w:rPr>
      <w:rFonts w:eastAsia="Times New Roman"/>
      <w:sz w:val="22"/>
      <w:szCs w:val="22"/>
    </w:rPr>
  </w:style>
  <w:style w:type="character" w:customStyle="1" w:styleId="2Char">
    <w:name w:val="Επικεφαλίδα 2 Char"/>
    <w:rsid w:val="00EE0CF9"/>
    <w:rPr>
      <w:rFonts w:ascii="Candara" w:hAnsi="Candara" w:cs="Candara"/>
      <w:b/>
      <w:bCs/>
      <w:color w:val="000000"/>
      <w:sz w:val="24"/>
      <w:szCs w:val="26"/>
    </w:rPr>
  </w:style>
  <w:style w:type="character" w:customStyle="1" w:styleId="3Char">
    <w:name w:val="Επικεφαλίδα 3 Char"/>
    <w:rsid w:val="00EE0CF9"/>
    <w:rPr>
      <w:rFonts w:ascii="Candara" w:hAnsi="Candara" w:cs="Candara"/>
      <w:b/>
      <w:bCs/>
      <w:i/>
      <w:sz w:val="22"/>
      <w:szCs w:val="22"/>
    </w:rPr>
  </w:style>
  <w:style w:type="character" w:customStyle="1" w:styleId="ListLabel1">
    <w:name w:val="ListLabel 1"/>
    <w:rsid w:val="00EE0CF9"/>
    <w:rPr>
      <w:rFonts w:cs="Courier New"/>
    </w:rPr>
  </w:style>
  <w:style w:type="character" w:customStyle="1" w:styleId="a4">
    <w:name w:val="Χαρακτήρες αρίθμησης"/>
    <w:rsid w:val="00EE0CF9"/>
  </w:style>
  <w:style w:type="character" w:customStyle="1" w:styleId="a5">
    <w:name w:val="Χαρακτήρες υποσημείωσης"/>
    <w:rsid w:val="00EE0CF9"/>
  </w:style>
  <w:style w:type="character" w:customStyle="1" w:styleId="11">
    <w:name w:val="Παραπομπή υποσημείωσης1"/>
    <w:rsid w:val="00EE0CF9"/>
    <w:rPr>
      <w:vertAlign w:val="superscript"/>
    </w:rPr>
  </w:style>
  <w:style w:type="character" w:customStyle="1" w:styleId="a6">
    <w:name w:val="Κουκκίδες"/>
    <w:rsid w:val="00EE0CF9"/>
    <w:rPr>
      <w:rFonts w:ascii="OpenSymbol" w:eastAsia="OpenSymbol" w:hAnsi="OpenSymbol" w:cs="OpenSymbol"/>
    </w:rPr>
  </w:style>
  <w:style w:type="character" w:customStyle="1" w:styleId="WW8Num20z0">
    <w:name w:val="WW8Num20z0"/>
    <w:rsid w:val="00EE0CF9"/>
    <w:rPr>
      <w:rFonts w:ascii="Times New Roman" w:hAnsi="Times New Roman" w:cs="Times New Roman"/>
      <w:sz w:val="22"/>
      <w:szCs w:val="24"/>
    </w:rPr>
  </w:style>
  <w:style w:type="character" w:customStyle="1" w:styleId="WW8Num20z1">
    <w:name w:val="WW8Num20z1"/>
    <w:rsid w:val="00EE0CF9"/>
  </w:style>
  <w:style w:type="character" w:customStyle="1" w:styleId="WW8Num20z2">
    <w:name w:val="WW8Num20z2"/>
    <w:rsid w:val="00EE0CF9"/>
  </w:style>
  <w:style w:type="character" w:customStyle="1" w:styleId="WW8Num20z3">
    <w:name w:val="WW8Num20z3"/>
    <w:rsid w:val="00EE0CF9"/>
  </w:style>
  <w:style w:type="character" w:customStyle="1" w:styleId="WW8Num20z4">
    <w:name w:val="WW8Num20z4"/>
    <w:rsid w:val="00EE0CF9"/>
  </w:style>
  <w:style w:type="character" w:customStyle="1" w:styleId="WW8Num20z5">
    <w:name w:val="WW8Num20z5"/>
    <w:rsid w:val="00EE0CF9"/>
  </w:style>
  <w:style w:type="character" w:customStyle="1" w:styleId="WW8Num20z6">
    <w:name w:val="WW8Num20z6"/>
    <w:rsid w:val="00EE0CF9"/>
  </w:style>
  <w:style w:type="character" w:customStyle="1" w:styleId="WW8Num20z7">
    <w:name w:val="WW8Num20z7"/>
    <w:rsid w:val="00EE0CF9"/>
  </w:style>
  <w:style w:type="character" w:customStyle="1" w:styleId="WW8Num20z8">
    <w:name w:val="WW8Num20z8"/>
    <w:rsid w:val="00EE0CF9"/>
  </w:style>
  <w:style w:type="character" w:customStyle="1" w:styleId="WW8Num21z0">
    <w:name w:val="WW8Num21z0"/>
    <w:rsid w:val="00EE0CF9"/>
    <w:rPr>
      <w:rFonts w:ascii="Times New Roman" w:hAnsi="Times New Roman" w:cs="Times New Roman"/>
    </w:rPr>
  </w:style>
  <w:style w:type="character" w:customStyle="1" w:styleId="WW8Num21z1">
    <w:name w:val="WW8Num21z1"/>
    <w:rsid w:val="00EE0CF9"/>
  </w:style>
  <w:style w:type="character" w:customStyle="1" w:styleId="WW8Num21z2">
    <w:name w:val="WW8Num21z2"/>
    <w:rsid w:val="00EE0CF9"/>
  </w:style>
  <w:style w:type="character" w:customStyle="1" w:styleId="WW8Num21z3">
    <w:name w:val="WW8Num21z3"/>
    <w:rsid w:val="00EE0CF9"/>
  </w:style>
  <w:style w:type="character" w:customStyle="1" w:styleId="WW8Num21z4">
    <w:name w:val="WW8Num21z4"/>
    <w:rsid w:val="00EE0CF9"/>
  </w:style>
  <w:style w:type="character" w:customStyle="1" w:styleId="WW8Num21z5">
    <w:name w:val="WW8Num21z5"/>
    <w:rsid w:val="00EE0CF9"/>
  </w:style>
  <w:style w:type="character" w:customStyle="1" w:styleId="WW8Num21z6">
    <w:name w:val="WW8Num21z6"/>
    <w:rsid w:val="00EE0CF9"/>
  </w:style>
  <w:style w:type="character" w:customStyle="1" w:styleId="WW8Num21z7">
    <w:name w:val="WW8Num21z7"/>
    <w:rsid w:val="00EE0CF9"/>
  </w:style>
  <w:style w:type="character" w:customStyle="1" w:styleId="WW8Num21z8">
    <w:name w:val="WW8Num21z8"/>
    <w:rsid w:val="00EE0CF9"/>
  </w:style>
  <w:style w:type="character" w:customStyle="1" w:styleId="WW8Num23z0">
    <w:name w:val="WW8Num23z0"/>
    <w:rsid w:val="00EE0CF9"/>
  </w:style>
  <w:style w:type="character" w:customStyle="1" w:styleId="WW8Num23z1">
    <w:name w:val="WW8Num23z1"/>
    <w:rsid w:val="00EE0CF9"/>
  </w:style>
  <w:style w:type="character" w:customStyle="1" w:styleId="WW8Num23z2">
    <w:name w:val="WW8Num23z2"/>
    <w:rsid w:val="00EE0CF9"/>
  </w:style>
  <w:style w:type="character" w:customStyle="1" w:styleId="WW8Num23z3">
    <w:name w:val="WW8Num23z3"/>
    <w:rsid w:val="00EE0CF9"/>
  </w:style>
  <w:style w:type="character" w:customStyle="1" w:styleId="WW8Num23z4">
    <w:name w:val="WW8Num23z4"/>
    <w:rsid w:val="00EE0CF9"/>
  </w:style>
  <w:style w:type="character" w:customStyle="1" w:styleId="WW8Num23z5">
    <w:name w:val="WW8Num23z5"/>
    <w:rsid w:val="00EE0CF9"/>
  </w:style>
  <w:style w:type="character" w:customStyle="1" w:styleId="WW8Num23z6">
    <w:name w:val="WW8Num23z6"/>
    <w:rsid w:val="00EE0CF9"/>
  </w:style>
  <w:style w:type="character" w:customStyle="1" w:styleId="WW8Num23z7">
    <w:name w:val="WW8Num23z7"/>
    <w:rsid w:val="00EE0CF9"/>
  </w:style>
  <w:style w:type="character" w:customStyle="1" w:styleId="WW8Num23z8">
    <w:name w:val="WW8Num23z8"/>
    <w:rsid w:val="00EE0CF9"/>
  </w:style>
  <w:style w:type="character" w:customStyle="1" w:styleId="a7">
    <w:name w:val="Σύμβολο υποσημείωσης"/>
    <w:rsid w:val="00EE0CF9"/>
    <w:rPr>
      <w:vertAlign w:val="superscript"/>
    </w:rPr>
  </w:style>
  <w:style w:type="character" w:customStyle="1" w:styleId="DeltaViewInsertion">
    <w:name w:val="DeltaView Insertion"/>
    <w:rsid w:val="00EE0CF9"/>
    <w:rPr>
      <w:b/>
      <w:i/>
      <w:spacing w:val="0"/>
      <w:lang w:val="el-GR"/>
    </w:rPr>
  </w:style>
  <w:style w:type="character" w:customStyle="1" w:styleId="NormalBoldChar">
    <w:name w:val="NormalBold Char"/>
    <w:rsid w:val="00EE0CF9"/>
    <w:rPr>
      <w:rFonts w:ascii="Times New Roman" w:eastAsia="Times New Roman" w:hAnsi="Times New Roman" w:cs="Times New Roman"/>
      <w:b/>
      <w:sz w:val="24"/>
      <w:lang w:val="el-GR"/>
    </w:rPr>
  </w:style>
  <w:style w:type="character" w:customStyle="1" w:styleId="a8">
    <w:name w:val="Χαρακτήρες σημείωσης τέλους"/>
    <w:rsid w:val="00EE0CF9"/>
    <w:rPr>
      <w:vertAlign w:val="superscript"/>
    </w:rPr>
  </w:style>
  <w:style w:type="character" w:customStyle="1" w:styleId="WW-">
    <w:name w:val="WW-Χαρακτήρες σημείωσης τέλους"/>
    <w:rsid w:val="00EE0CF9"/>
  </w:style>
  <w:style w:type="character" w:customStyle="1" w:styleId="12">
    <w:name w:val="Παραπομπή σημείωσης τέλους1"/>
    <w:rsid w:val="00EE0CF9"/>
    <w:rPr>
      <w:vertAlign w:val="superscript"/>
    </w:rPr>
  </w:style>
  <w:style w:type="character" w:customStyle="1" w:styleId="Char3">
    <w:name w:val="Κείμενο σημείωσης τέλους Char"/>
    <w:rsid w:val="00EE0CF9"/>
    <w:rPr>
      <w:rFonts w:ascii="Calibri" w:hAnsi="Calibri" w:cs="Calibri"/>
      <w:kern w:val="1"/>
      <w:lang w:eastAsia="zh-CN"/>
    </w:rPr>
  </w:style>
  <w:style w:type="character" w:styleId="a9">
    <w:name w:val="endnote reference"/>
    <w:rsid w:val="00EE0CF9"/>
    <w:rPr>
      <w:vertAlign w:val="superscript"/>
    </w:rPr>
  </w:style>
  <w:style w:type="character" w:styleId="aa">
    <w:name w:val="footnote reference"/>
    <w:rsid w:val="00EE0CF9"/>
    <w:rPr>
      <w:vertAlign w:val="superscript"/>
    </w:rPr>
  </w:style>
  <w:style w:type="paragraph" w:customStyle="1" w:styleId="ab">
    <w:name w:val="Επικεφαλίδα"/>
    <w:basedOn w:val="a"/>
    <w:next w:val="a0"/>
    <w:rsid w:val="00EE0CF9"/>
    <w:pPr>
      <w:keepNext/>
      <w:spacing w:before="240" w:after="120"/>
    </w:pPr>
    <w:rPr>
      <w:rFonts w:ascii="Arial" w:eastAsia="Microsoft YaHei" w:hAnsi="Arial" w:cs="Mangal"/>
      <w:sz w:val="28"/>
      <w:szCs w:val="28"/>
    </w:rPr>
  </w:style>
  <w:style w:type="paragraph" w:styleId="a0">
    <w:name w:val="Body Text"/>
    <w:basedOn w:val="a"/>
    <w:rsid w:val="00EE0CF9"/>
    <w:pPr>
      <w:spacing w:after="120"/>
    </w:pPr>
  </w:style>
  <w:style w:type="paragraph" w:styleId="ac">
    <w:name w:val="List"/>
    <w:basedOn w:val="a0"/>
    <w:rsid w:val="00EE0CF9"/>
    <w:rPr>
      <w:rFonts w:cs="Mangal"/>
    </w:rPr>
  </w:style>
  <w:style w:type="paragraph" w:styleId="ad">
    <w:name w:val="caption"/>
    <w:basedOn w:val="a"/>
    <w:qFormat/>
    <w:rsid w:val="00EE0CF9"/>
    <w:pPr>
      <w:suppressLineNumbers/>
      <w:spacing w:before="120" w:after="120"/>
    </w:pPr>
    <w:rPr>
      <w:rFonts w:ascii="Times New Roman" w:hAnsi="Times New Roman" w:cs="Mangal"/>
      <w:i/>
      <w:iCs/>
      <w:sz w:val="24"/>
      <w:szCs w:val="24"/>
    </w:rPr>
  </w:style>
  <w:style w:type="paragraph" w:customStyle="1" w:styleId="ae">
    <w:name w:val="Ευρετήριο"/>
    <w:basedOn w:val="a"/>
    <w:rsid w:val="00EE0CF9"/>
    <w:pPr>
      <w:suppressLineNumbers/>
    </w:pPr>
    <w:rPr>
      <w:rFonts w:cs="Mangal"/>
    </w:rPr>
  </w:style>
  <w:style w:type="paragraph" w:customStyle="1" w:styleId="50">
    <w:name w:val="Λεζάντα5"/>
    <w:basedOn w:val="a"/>
    <w:rsid w:val="00EE0CF9"/>
    <w:pPr>
      <w:suppressLineNumbers/>
      <w:spacing w:before="120" w:after="120"/>
    </w:pPr>
    <w:rPr>
      <w:rFonts w:cs="Mangal"/>
      <w:i/>
      <w:iCs/>
      <w:sz w:val="24"/>
      <w:szCs w:val="24"/>
    </w:rPr>
  </w:style>
  <w:style w:type="paragraph" w:customStyle="1" w:styleId="40">
    <w:name w:val="Λεζάντα4"/>
    <w:basedOn w:val="a"/>
    <w:rsid w:val="00EE0CF9"/>
    <w:pPr>
      <w:suppressLineNumbers/>
      <w:spacing w:before="120" w:after="120"/>
    </w:pPr>
    <w:rPr>
      <w:rFonts w:cs="Mangal"/>
      <w:i/>
      <w:iCs/>
      <w:sz w:val="24"/>
      <w:szCs w:val="24"/>
    </w:rPr>
  </w:style>
  <w:style w:type="paragraph" w:customStyle="1" w:styleId="31">
    <w:name w:val="Λεζάντα3"/>
    <w:basedOn w:val="a"/>
    <w:rsid w:val="00EE0CF9"/>
    <w:pPr>
      <w:suppressLineNumbers/>
      <w:spacing w:before="120" w:after="120"/>
    </w:pPr>
    <w:rPr>
      <w:rFonts w:cs="Mangal"/>
      <w:i/>
      <w:iCs/>
      <w:sz w:val="24"/>
      <w:szCs w:val="24"/>
    </w:rPr>
  </w:style>
  <w:style w:type="paragraph" w:customStyle="1" w:styleId="21">
    <w:name w:val="Λεζάντα2"/>
    <w:basedOn w:val="a"/>
    <w:rsid w:val="00EE0CF9"/>
    <w:pPr>
      <w:suppressLineNumbers/>
      <w:spacing w:before="120" w:after="120"/>
    </w:pPr>
    <w:rPr>
      <w:rFonts w:cs="Mangal"/>
      <w:i/>
      <w:iCs/>
      <w:sz w:val="24"/>
      <w:szCs w:val="24"/>
    </w:rPr>
  </w:style>
  <w:style w:type="paragraph" w:customStyle="1" w:styleId="13">
    <w:name w:val="Λεζάντα1"/>
    <w:basedOn w:val="a"/>
    <w:rsid w:val="00EE0CF9"/>
    <w:pPr>
      <w:suppressLineNumbers/>
      <w:spacing w:before="120" w:after="120"/>
    </w:pPr>
    <w:rPr>
      <w:rFonts w:cs="Mangal"/>
      <w:i/>
      <w:iCs/>
      <w:sz w:val="24"/>
      <w:szCs w:val="24"/>
    </w:rPr>
  </w:style>
  <w:style w:type="paragraph" w:styleId="af">
    <w:name w:val="header"/>
    <w:basedOn w:val="a"/>
    <w:rsid w:val="00EE0CF9"/>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EE0CF9"/>
    <w:pPr>
      <w:spacing w:after="0" w:line="100" w:lineRule="atLeast"/>
      <w:ind w:left="-568" w:right="-355" w:firstLine="284"/>
    </w:pPr>
    <w:rPr>
      <w:rFonts w:ascii="Arial" w:hAnsi="Arial" w:cs="Arial"/>
      <w:b/>
      <w:sz w:val="24"/>
      <w:szCs w:val="20"/>
    </w:rPr>
  </w:style>
  <w:style w:type="paragraph" w:customStyle="1" w:styleId="15">
    <w:name w:val="Χωρίς διάστιχο1"/>
    <w:rsid w:val="00EE0CF9"/>
    <w:pPr>
      <w:suppressAutoHyphens/>
    </w:pPr>
    <w:rPr>
      <w:rFonts w:ascii="Calibri" w:eastAsia="Arial" w:hAnsi="Calibri" w:cs="Calibri"/>
      <w:kern w:val="1"/>
      <w:sz w:val="22"/>
      <w:szCs w:val="22"/>
      <w:lang w:eastAsia="zh-CN"/>
    </w:rPr>
  </w:style>
  <w:style w:type="paragraph" w:customStyle="1" w:styleId="GRHelvA">
    <w:name w:val="GR Helv Aπλό"/>
    <w:basedOn w:val="a"/>
    <w:rsid w:val="00EE0CF9"/>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EE0CF9"/>
    <w:pPr>
      <w:spacing w:after="0" w:line="100" w:lineRule="atLeast"/>
    </w:pPr>
    <w:rPr>
      <w:rFonts w:ascii="Tahoma" w:hAnsi="Tahoma" w:cs="Tahoma"/>
      <w:sz w:val="16"/>
      <w:szCs w:val="16"/>
    </w:rPr>
  </w:style>
  <w:style w:type="paragraph" w:customStyle="1" w:styleId="17">
    <w:name w:val="Παράγραφος λίστας1"/>
    <w:basedOn w:val="a"/>
    <w:rsid w:val="00EE0CF9"/>
    <w:pPr>
      <w:spacing w:after="0"/>
      <w:ind w:left="720" w:firstLine="0"/>
      <w:jc w:val="left"/>
    </w:pPr>
    <w:rPr>
      <w:rFonts w:eastAsia="Calibri"/>
    </w:rPr>
  </w:style>
  <w:style w:type="paragraph" w:styleId="af0">
    <w:name w:val="footer"/>
    <w:basedOn w:val="a"/>
    <w:rsid w:val="00EE0CF9"/>
    <w:pPr>
      <w:suppressLineNumbers/>
      <w:tabs>
        <w:tab w:val="center" w:pos="4153"/>
        <w:tab w:val="right" w:pos="8306"/>
      </w:tabs>
      <w:spacing w:after="0" w:line="100" w:lineRule="atLeast"/>
    </w:pPr>
    <w:rPr>
      <w:sz w:val="16"/>
    </w:rPr>
  </w:style>
  <w:style w:type="paragraph" w:customStyle="1" w:styleId="Web1">
    <w:name w:val="Κανονικό (Web)1"/>
    <w:basedOn w:val="a"/>
    <w:rsid w:val="00EE0CF9"/>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EE0CF9"/>
    <w:pPr>
      <w:suppressLineNumbers/>
    </w:pPr>
  </w:style>
  <w:style w:type="paragraph" w:customStyle="1" w:styleId="af2">
    <w:name w:val="Επικεφαλίδα πίνακα"/>
    <w:basedOn w:val="af1"/>
    <w:rsid w:val="00EE0CF9"/>
    <w:pPr>
      <w:jc w:val="center"/>
    </w:pPr>
    <w:rPr>
      <w:b/>
      <w:bCs/>
    </w:rPr>
  </w:style>
  <w:style w:type="paragraph" w:styleId="af3">
    <w:name w:val="footnote text"/>
    <w:basedOn w:val="a"/>
    <w:rsid w:val="00EE0CF9"/>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EE0CF9"/>
    <w:pPr>
      <w:widowControl w:val="0"/>
      <w:suppressAutoHyphens/>
    </w:pPr>
    <w:rPr>
      <w:rFonts w:eastAsia="SimSun" w:cs="Mangal"/>
      <w:sz w:val="24"/>
      <w:szCs w:val="24"/>
      <w:lang w:eastAsia="zh-CN" w:bidi="hi-IN"/>
    </w:rPr>
  </w:style>
  <w:style w:type="paragraph" w:customStyle="1" w:styleId="af4">
    <w:name w:val="Παραθέσεις"/>
    <w:basedOn w:val="a"/>
    <w:rsid w:val="00EE0CF9"/>
  </w:style>
  <w:style w:type="paragraph" w:styleId="af5">
    <w:name w:val="Title"/>
    <w:basedOn w:val="ab"/>
    <w:next w:val="a0"/>
    <w:qFormat/>
    <w:rsid w:val="00EE0CF9"/>
  </w:style>
  <w:style w:type="paragraph" w:styleId="af6">
    <w:name w:val="Subtitle"/>
    <w:basedOn w:val="ab"/>
    <w:next w:val="a0"/>
    <w:qFormat/>
    <w:rsid w:val="00EE0CF9"/>
  </w:style>
  <w:style w:type="paragraph" w:customStyle="1" w:styleId="af7">
    <w:name w:val="Προμορφοποιημένο κείμενο"/>
    <w:basedOn w:val="a"/>
    <w:rsid w:val="00EE0CF9"/>
  </w:style>
  <w:style w:type="paragraph" w:customStyle="1" w:styleId="af8">
    <w:name w:val="Οριζόντια γραμμή"/>
    <w:basedOn w:val="a"/>
    <w:next w:val="a0"/>
    <w:rsid w:val="00EE0CF9"/>
  </w:style>
  <w:style w:type="paragraph" w:customStyle="1" w:styleId="Pagedecouverture">
    <w:name w:val="Page de couverture"/>
    <w:basedOn w:val="a"/>
    <w:next w:val="a"/>
    <w:rsid w:val="00EE0CF9"/>
    <w:pPr>
      <w:spacing w:after="0"/>
    </w:pPr>
  </w:style>
  <w:style w:type="paragraph" w:customStyle="1" w:styleId="PartTitle">
    <w:name w:val="PartTitle"/>
    <w:basedOn w:val="a"/>
    <w:next w:val="ChapterTitle"/>
    <w:rsid w:val="00EE0CF9"/>
    <w:pPr>
      <w:keepNext/>
      <w:pageBreakBefore/>
      <w:spacing w:before="120" w:after="360"/>
      <w:jc w:val="center"/>
    </w:pPr>
    <w:rPr>
      <w:b/>
      <w:sz w:val="36"/>
    </w:rPr>
  </w:style>
  <w:style w:type="paragraph" w:customStyle="1" w:styleId="ChapterTitle">
    <w:name w:val="ChapterTitle"/>
    <w:basedOn w:val="a"/>
    <w:next w:val="a"/>
    <w:rsid w:val="00EE0CF9"/>
    <w:pPr>
      <w:keepNext/>
      <w:spacing w:before="120" w:after="360"/>
      <w:ind w:firstLine="0"/>
      <w:jc w:val="center"/>
    </w:pPr>
    <w:rPr>
      <w:b/>
    </w:rPr>
  </w:style>
  <w:style w:type="paragraph" w:customStyle="1" w:styleId="Titrearticle">
    <w:name w:val="Titre article"/>
    <w:basedOn w:val="a"/>
    <w:next w:val="a"/>
    <w:rsid w:val="00EE0CF9"/>
    <w:pPr>
      <w:keepNext/>
      <w:spacing w:before="360" w:after="120"/>
      <w:jc w:val="center"/>
    </w:pPr>
    <w:rPr>
      <w:i/>
    </w:rPr>
  </w:style>
  <w:style w:type="paragraph" w:customStyle="1" w:styleId="Point0">
    <w:name w:val="Point 0"/>
    <w:basedOn w:val="a"/>
    <w:rsid w:val="00EE0CF9"/>
    <w:pPr>
      <w:ind w:left="850" w:hanging="850"/>
    </w:pPr>
  </w:style>
  <w:style w:type="paragraph" w:customStyle="1" w:styleId="Tiret0">
    <w:name w:val="Tiret 0"/>
    <w:basedOn w:val="Point0"/>
    <w:rsid w:val="00EE0CF9"/>
    <w:pPr>
      <w:tabs>
        <w:tab w:val="num" w:pos="850"/>
      </w:tabs>
    </w:pPr>
  </w:style>
  <w:style w:type="paragraph" w:customStyle="1" w:styleId="Point1">
    <w:name w:val="Point 1"/>
    <w:basedOn w:val="a"/>
    <w:rsid w:val="00EE0CF9"/>
    <w:pPr>
      <w:ind w:left="1417" w:hanging="567"/>
    </w:pPr>
  </w:style>
  <w:style w:type="paragraph" w:customStyle="1" w:styleId="Tiret1">
    <w:name w:val="Tiret 1"/>
    <w:basedOn w:val="Point1"/>
    <w:rsid w:val="00EE0CF9"/>
    <w:pPr>
      <w:tabs>
        <w:tab w:val="num" w:pos="1417"/>
      </w:tabs>
    </w:pPr>
  </w:style>
  <w:style w:type="paragraph" w:customStyle="1" w:styleId="SectionTitle">
    <w:name w:val="SectionTitle"/>
    <w:basedOn w:val="a"/>
    <w:next w:val="1"/>
    <w:rsid w:val="00EE0CF9"/>
    <w:pPr>
      <w:keepNext/>
      <w:spacing w:before="120" w:after="360"/>
      <w:jc w:val="center"/>
    </w:pPr>
    <w:rPr>
      <w:b/>
      <w:smallCaps/>
      <w:sz w:val="28"/>
    </w:rPr>
  </w:style>
  <w:style w:type="paragraph" w:customStyle="1" w:styleId="Text1">
    <w:name w:val="Text 1"/>
    <w:basedOn w:val="a"/>
    <w:rsid w:val="00EE0CF9"/>
    <w:pPr>
      <w:ind w:left="850" w:firstLine="0"/>
    </w:pPr>
  </w:style>
  <w:style w:type="paragraph" w:customStyle="1" w:styleId="NumPar1">
    <w:name w:val="NumPar 1"/>
    <w:basedOn w:val="a"/>
    <w:next w:val="Text1"/>
    <w:rsid w:val="00EE0CF9"/>
    <w:pPr>
      <w:tabs>
        <w:tab w:val="num" w:pos="850"/>
      </w:tabs>
      <w:ind w:left="850" w:hanging="850"/>
    </w:pPr>
  </w:style>
  <w:style w:type="paragraph" w:customStyle="1" w:styleId="NormalLeft">
    <w:name w:val="Normal Left"/>
    <w:basedOn w:val="a"/>
    <w:rsid w:val="00EE0CF9"/>
    <w:pPr>
      <w:jc w:val="left"/>
    </w:pPr>
  </w:style>
  <w:style w:type="paragraph" w:styleId="af9">
    <w:name w:val="endnote text"/>
    <w:basedOn w:val="a"/>
    <w:rsid w:val="00EE0CF9"/>
    <w:rPr>
      <w:sz w:val="20"/>
      <w:szCs w:val="20"/>
    </w:rPr>
  </w:style>
  <w:style w:type="paragraph" w:styleId="afa">
    <w:name w:val="Balloon Text"/>
    <w:basedOn w:val="a"/>
    <w:link w:val="Char10"/>
    <w:uiPriority w:val="99"/>
    <w:semiHidden/>
    <w:unhideWhenUsed/>
    <w:rsid w:val="003F1B90"/>
    <w:pPr>
      <w:spacing w:after="0" w:line="240" w:lineRule="auto"/>
    </w:pPr>
    <w:rPr>
      <w:rFonts w:ascii="Segoe UI" w:hAnsi="Segoe UI" w:cs="Segoe UI"/>
      <w:sz w:val="18"/>
      <w:szCs w:val="18"/>
    </w:rPr>
  </w:style>
  <w:style w:type="character" w:customStyle="1" w:styleId="Char10">
    <w:name w:val="Κείμενο πλαισίου Char1"/>
    <w:link w:val="afa"/>
    <w:uiPriority w:val="99"/>
    <w:semiHidden/>
    <w:rsid w:val="003F1B90"/>
    <w:rPr>
      <w:rFonts w:ascii="Segoe UI" w:hAnsi="Segoe UI" w:cs="Segoe UI"/>
      <w:kern w:val="1"/>
      <w:sz w:val="18"/>
      <w:szCs w:val="18"/>
      <w:lang w:eastAsia="zh-CN"/>
    </w:rPr>
  </w:style>
  <w:style w:type="character" w:styleId="afb">
    <w:name w:val="Strong"/>
    <w:qFormat/>
    <w:rsid w:val="00FA5748"/>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18</Pages>
  <Words>3031</Words>
  <Characters>16368</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D.GIANNOPOULOS</cp:lastModifiedBy>
  <cp:revision>8</cp:revision>
  <cp:lastPrinted>2018-04-03T06:35:00Z</cp:lastPrinted>
  <dcterms:created xsi:type="dcterms:W3CDTF">2018-04-18T12:39:00Z</dcterms:created>
  <dcterms:modified xsi:type="dcterms:W3CDTF">2018-05-17T08:14:00Z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